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789" w:rsidRDefault="00031789"/>
    <w:p w:rsidR="00FC4058" w:rsidRPr="004C009D" w:rsidRDefault="00FC4058"/>
    <w:p w:rsidR="00FC4058" w:rsidRPr="004C009D" w:rsidRDefault="00FC4058">
      <w:bookmarkStart w:id="0" w:name="_GoBack"/>
      <w:bookmarkEnd w:id="0"/>
    </w:p>
    <w:p w:rsidR="00FC4058" w:rsidRPr="004C009D" w:rsidRDefault="00FC4058"/>
    <w:p w:rsidR="00FC4058" w:rsidRPr="004C009D" w:rsidRDefault="00FC4058"/>
    <w:p w:rsidR="00FC4058" w:rsidRPr="004C009D" w:rsidRDefault="00FC4058"/>
    <w:p w:rsidR="00031789" w:rsidRPr="004C009D" w:rsidRDefault="00031789"/>
    <w:tbl>
      <w:tblPr>
        <w:tblpPr w:leftFromText="180" w:rightFromText="180" w:vertAnchor="text" w:horzAnchor="margin" w:tblpY="46"/>
        <w:tblW w:w="0" w:type="auto"/>
        <w:tblLayout w:type="fixed"/>
        <w:tblLook w:val="0000" w:firstRow="0" w:lastRow="0" w:firstColumn="0" w:lastColumn="0" w:noHBand="0" w:noVBand="0"/>
      </w:tblPr>
      <w:tblGrid>
        <w:gridCol w:w="1309"/>
        <w:gridCol w:w="3052"/>
        <w:gridCol w:w="1134"/>
        <w:gridCol w:w="1448"/>
        <w:gridCol w:w="1704"/>
      </w:tblGrid>
      <w:tr w:rsidR="003C066E" w:rsidRPr="004C009D" w:rsidTr="00936F5F">
        <w:trPr>
          <w:trHeight w:val="1798"/>
        </w:trPr>
        <w:tc>
          <w:tcPr>
            <w:tcW w:w="1309" w:type="dxa"/>
            <w:tcBorders>
              <w:top w:val="single" w:sz="18" w:space="0" w:color="auto"/>
              <w:left w:val="single" w:sz="18" w:space="0" w:color="auto"/>
              <w:bottom w:val="single" w:sz="18" w:space="0" w:color="auto"/>
              <w:right w:val="single" w:sz="8" w:space="0" w:color="auto"/>
            </w:tcBorders>
          </w:tcPr>
          <w:p w:rsidR="003C066E" w:rsidRPr="004C009D" w:rsidRDefault="003C066E" w:rsidP="001659BA">
            <w:pPr>
              <w:spacing w:after="0"/>
              <w:ind w:firstLine="0"/>
            </w:pPr>
            <w:r w:rsidRPr="004C009D">
              <w:t>Klient / Client</w:t>
            </w:r>
          </w:p>
        </w:tc>
        <w:tc>
          <w:tcPr>
            <w:tcW w:w="7338" w:type="dxa"/>
            <w:gridSpan w:val="4"/>
            <w:tcBorders>
              <w:top w:val="single" w:sz="18" w:space="0" w:color="auto"/>
              <w:left w:val="single" w:sz="8" w:space="0" w:color="auto"/>
              <w:bottom w:val="single" w:sz="18" w:space="0" w:color="auto"/>
              <w:right w:val="single" w:sz="18" w:space="0" w:color="auto"/>
            </w:tcBorders>
          </w:tcPr>
          <w:p w:rsidR="002D61F5" w:rsidRPr="004C009D" w:rsidRDefault="00932104" w:rsidP="001659BA">
            <w:pPr>
              <w:spacing w:after="0"/>
              <w:ind w:firstLine="0"/>
              <w:jc w:val="left"/>
            </w:pPr>
            <w:r>
              <w:rPr>
                <w:sz w:val="28"/>
                <w:szCs w:val="28"/>
              </w:rPr>
              <w:t>Město Beroun</w:t>
            </w:r>
          </w:p>
          <w:p w:rsidR="003C066E" w:rsidRDefault="00932104" w:rsidP="001659BA">
            <w:pPr>
              <w:spacing w:after="0"/>
              <w:ind w:firstLine="0"/>
              <w:jc w:val="left"/>
              <w:rPr>
                <w:sz w:val="28"/>
                <w:szCs w:val="28"/>
              </w:rPr>
            </w:pPr>
            <w:r>
              <w:rPr>
                <w:sz w:val="28"/>
                <w:szCs w:val="28"/>
              </w:rPr>
              <w:t>Husovo náměstí 68</w:t>
            </w:r>
          </w:p>
          <w:p w:rsidR="00932104" w:rsidRDefault="00932104" w:rsidP="001659BA">
            <w:pPr>
              <w:spacing w:after="0"/>
              <w:ind w:firstLine="0"/>
              <w:jc w:val="left"/>
              <w:rPr>
                <w:sz w:val="28"/>
                <w:szCs w:val="28"/>
              </w:rPr>
            </w:pPr>
            <w:r>
              <w:rPr>
                <w:sz w:val="28"/>
                <w:szCs w:val="28"/>
              </w:rPr>
              <w:t>266 43 Beroun – centrum</w:t>
            </w:r>
          </w:p>
          <w:p w:rsidR="00932104" w:rsidRDefault="00932104" w:rsidP="001659BA">
            <w:pPr>
              <w:spacing w:after="0"/>
              <w:ind w:firstLine="0"/>
              <w:jc w:val="left"/>
              <w:rPr>
                <w:sz w:val="28"/>
                <w:szCs w:val="28"/>
              </w:rPr>
            </w:pPr>
          </w:p>
          <w:p w:rsidR="00932104" w:rsidRPr="00932104" w:rsidRDefault="00932104" w:rsidP="001659BA">
            <w:pPr>
              <w:spacing w:after="0"/>
              <w:ind w:firstLine="0"/>
              <w:jc w:val="left"/>
              <w:rPr>
                <w:sz w:val="24"/>
                <w:szCs w:val="24"/>
              </w:rPr>
            </w:pPr>
            <w:r w:rsidRPr="00932104">
              <w:rPr>
                <w:sz w:val="24"/>
                <w:szCs w:val="24"/>
              </w:rPr>
              <w:t>Zastupuje:</w:t>
            </w:r>
          </w:p>
          <w:p w:rsidR="00932104" w:rsidRDefault="00932104" w:rsidP="001659BA">
            <w:pPr>
              <w:spacing w:after="0"/>
              <w:ind w:firstLine="0"/>
              <w:jc w:val="left"/>
              <w:rPr>
                <w:sz w:val="28"/>
                <w:szCs w:val="28"/>
              </w:rPr>
            </w:pPr>
          </w:p>
          <w:p w:rsidR="00932104" w:rsidRDefault="00932104" w:rsidP="001659BA">
            <w:pPr>
              <w:spacing w:after="0"/>
              <w:ind w:firstLine="0"/>
              <w:jc w:val="left"/>
              <w:rPr>
                <w:sz w:val="28"/>
                <w:szCs w:val="28"/>
              </w:rPr>
            </w:pPr>
            <w:r>
              <w:rPr>
                <w:sz w:val="28"/>
                <w:szCs w:val="28"/>
              </w:rPr>
              <w:t>Městský úřad Beroun, Odbor majetku a investic</w:t>
            </w:r>
          </w:p>
          <w:p w:rsidR="00932104" w:rsidRDefault="00932104" w:rsidP="001659BA">
            <w:pPr>
              <w:spacing w:after="0"/>
              <w:ind w:firstLine="0"/>
              <w:jc w:val="left"/>
              <w:rPr>
                <w:sz w:val="28"/>
                <w:szCs w:val="28"/>
              </w:rPr>
            </w:pPr>
            <w:r>
              <w:rPr>
                <w:sz w:val="28"/>
                <w:szCs w:val="28"/>
              </w:rPr>
              <w:t>Husovo náměstí 68</w:t>
            </w:r>
          </w:p>
          <w:p w:rsidR="00932104" w:rsidRDefault="00932104" w:rsidP="001659BA">
            <w:pPr>
              <w:spacing w:after="0"/>
              <w:ind w:firstLine="0"/>
              <w:jc w:val="left"/>
              <w:rPr>
                <w:sz w:val="28"/>
                <w:szCs w:val="28"/>
              </w:rPr>
            </w:pPr>
            <w:r>
              <w:rPr>
                <w:sz w:val="28"/>
                <w:szCs w:val="28"/>
              </w:rPr>
              <w:t>266 43 Beroun – centrum</w:t>
            </w:r>
          </w:p>
          <w:p w:rsidR="00932104" w:rsidRDefault="00932104" w:rsidP="001659BA">
            <w:pPr>
              <w:spacing w:after="0"/>
              <w:ind w:firstLine="0"/>
              <w:jc w:val="left"/>
              <w:rPr>
                <w:sz w:val="28"/>
                <w:szCs w:val="28"/>
              </w:rPr>
            </w:pPr>
            <w:r>
              <w:rPr>
                <w:sz w:val="28"/>
                <w:szCs w:val="28"/>
              </w:rPr>
              <w:t>Tel. : 311 654 230</w:t>
            </w:r>
          </w:p>
          <w:p w:rsidR="00932104" w:rsidRPr="004C009D" w:rsidRDefault="00932104" w:rsidP="001659BA">
            <w:pPr>
              <w:spacing w:after="0"/>
              <w:ind w:firstLine="0"/>
              <w:jc w:val="left"/>
              <w:rPr>
                <w:sz w:val="28"/>
                <w:szCs w:val="28"/>
              </w:rPr>
            </w:pPr>
            <w:r>
              <w:rPr>
                <w:sz w:val="28"/>
                <w:szCs w:val="28"/>
              </w:rPr>
              <w:t>Omi@muberoun.cz</w:t>
            </w:r>
          </w:p>
        </w:tc>
      </w:tr>
      <w:tr w:rsidR="003C066E" w:rsidRPr="004C009D" w:rsidTr="00936F5F">
        <w:trPr>
          <w:trHeight w:val="284"/>
        </w:trPr>
        <w:tc>
          <w:tcPr>
            <w:tcW w:w="8647" w:type="dxa"/>
            <w:gridSpan w:val="5"/>
            <w:tcBorders>
              <w:top w:val="single" w:sz="18" w:space="0" w:color="auto"/>
              <w:left w:val="nil"/>
              <w:bottom w:val="single" w:sz="18" w:space="0" w:color="auto"/>
              <w:right w:val="nil"/>
            </w:tcBorders>
          </w:tcPr>
          <w:p w:rsidR="003C066E" w:rsidRPr="004C009D" w:rsidRDefault="003C066E" w:rsidP="001659BA">
            <w:pPr>
              <w:spacing w:after="0"/>
              <w:rPr>
                <w:sz w:val="32"/>
              </w:rPr>
            </w:pPr>
          </w:p>
        </w:tc>
      </w:tr>
      <w:tr w:rsidR="003C066E" w:rsidRPr="004C009D" w:rsidTr="00936F5F">
        <w:trPr>
          <w:trHeight w:val="1353"/>
        </w:trPr>
        <w:tc>
          <w:tcPr>
            <w:tcW w:w="1309" w:type="dxa"/>
            <w:tcBorders>
              <w:top w:val="single" w:sz="18" w:space="0" w:color="auto"/>
              <w:left w:val="single" w:sz="18" w:space="0" w:color="auto"/>
              <w:bottom w:val="single" w:sz="8" w:space="0" w:color="auto"/>
              <w:right w:val="single" w:sz="8" w:space="0" w:color="auto"/>
            </w:tcBorders>
          </w:tcPr>
          <w:p w:rsidR="003C066E" w:rsidRPr="004C009D" w:rsidRDefault="003C066E" w:rsidP="001659BA">
            <w:pPr>
              <w:spacing w:after="0"/>
              <w:ind w:firstLine="0"/>
            </w:pPr>
            <w:r w:rsidRPr="004C009D">
              <w:t>Akce / Project</w:t>
            </w:r>
          </w:p>
        </w:tc>
        <w:tc>
          <w:tcPr>
            <w:tcW w:w="7338" w:type="dxa"/>
            <w:gridSpan w:val="4"/>
            <w:tcBorders>
              <w:top w:val="single" w:sz="18" w:space="0" w:color="auto"/>
              <w:left w:val="single" w:sz="8" w:space="0" w:color="auto"/>
              <w:bottom w:val="single" w:sz="8" w:space="0" w:color="auto"/>
              <w:right w:val="single" w:sz="18" w:space="0" w:color="auto"/>
            </w:tcBorders>
          </w:tcPr>
          <w:p w:rsidR="00D7277F" w:rsidRPr="004C009D" w:rsidRDefault="00D7277F" w:rsidP="001659BA">
            <w:pPr>
              <w:pStyle w:val="Heading6"/>
              <w:numPr>
                <w:ilvl w:val="0"/>
                <w:numId w:val="0"/>
              </w:numPr>
              <w:spacing w:after="0"/>
              <w:ind w:left="1152" w:hanging="1152"/>
              <w:rPr>
                <w:szCs w:val="28"/>
              </w:rPr>
            </w:pPr>
            <w:r w:rsidRPr="004C009D">
              <w:rPr>
                <w:szCs w:val="28"/>
              </w:rPr>
              <w:t>P</w:t>
            </w:r>
            <w:r w:rsidR="00932104">
              <w:rPr>
                <w:szCs w:val="28"/>
              </w:rPr>
              <w:t>řestavba komunitního centra na mateřskou školu</w:t>
            </w:r>
          </w:p>
          <w:p w:rsidR="0002587E" w:rsidRPr="004C009D" w:rsidRDefault="00932104" w:rsidP="001659BA">
            <w:pPr>
              <w:pStyle w:val="Heading6"/>
              <w:numPr>
                <w:ilvl w:val="0"/>
                <w:numId w:val="0"/>
              </w:numPr>
              <w:spacing w:after="0"/>
              <w:ind w:left="1152" w:hanging="1152"/>
              <w:rPr>
                <w:sz w:val="24"/>
                <w:szCs w:val="24"/>
              </w:rPr>
            </w:pPr>
            <w:r>
              <w:rPr>
                <w:sz w:val="24"/>
                <w:szCs w:val="24"/>
              </w:rPr>
              <w:t>Bezručova 928, 266 01 Beroun</w:t>
            </w:r>
          </w:p>
          <w:p w:rsidR="007225DD" w:rsidRPr="004C009D" w:rsidRDefault="007225DD" w:rsidP="001659BA">
            <w:pPr>
              <w:spacing w:after="0"/>
              <w:rPr>
                <w:sz w:val="24"/>
                <w:szCs w:val="24"/>
              </w:rPr>
            </w:pPr>
          </w:p>
        </w:tc>
      </w:tr>
      <w:tr w:rsidR="003C066E" w:rsidRPr="004C009D" w:rsidTr="00936F5F">
        <w:trPr>
          <w:trHeight w:val="567"/>
        </w:trPr>
        <w:tc>
          <w:tcPr>
            <w:tcW w:w="1309" w:type="dxa"/>
            <w:tcBorders>
              <w:top w:val="single" w:sz="8" w:space="0" w:color="auto"/>
              <w:left w:val="single" w:sz="18" w:space="0" w:color="auto"/>
              <w:bottom w:val="single" w:sz="8" w:space="0" w:color="auto"/>
              <w:right w:val="single" w:sz="8" w:space="0" w:color="auto"/>
            </w:tcBorders>
          </w:tcPr>
          <w:p w:rsidR="003C066E" w:rsidRPr="004C009D" w:rsidRDefault="003C066E" w:rsidP="001659BA">
            <w:pPr>
              <w:spacing w:after="0"/>
              <w:ind w:firstLine="0"/>
              <w:rPr>
                <w:i/>
                <w:iCs/>
                <w:sz w:val="16"/>
              </w:rPr>
            </w:pPr>
            <w:r w:rsidRPr="004C009D">
              <w:rPr>
                <w:i/>
                <w:iCs/>
                <w:sz w:val="16"/>
              </w:rPr>
              <w:t>Část / Part</w:t>
            </w:r>
          </w:p>
        </w:tc>
        <w:tc>
          <w:tcPr>
            <w:tcW w:w="7338" w:type="dxa"/>
            <w:gridSpan w:val="4"/>
            <w:tcBorders>
              <w:top w:val="single" w:sz="8" w:space="0" w:color="auto"/>
              <w:left w:val="single" w:sz="8" w:space="0" w:color="auto"/>
              <w:bottom w:val="single" w:sz="8" w:space="0" w:color="auto"/>
              <w:right w:val="single" w:sz="18" w:space="0" w:color="auto"/>
            </w:tcBorders>
          </w:tcPr>
          <w:p w:rsidR="003C066E" w:rsidRPr="004C009D" w:rsidRDefault="002D1CFE" w:rsidP="002D1CFE">
            <w:pPr>
              <w:spacing w:after="0"/>
              <w:ind w:firstLine="0"/>
              <w:rPr>
                <w:b/>
                <w:bCs/>
                <w:sz w:val="24"/>
              </w:rPr>
            </w:pPr>
            <w:r w:rsidRPr="004C009D">
              <w:rPr>
                <w:b/>
                <w:bCs/>
                <w:sz w:val="24"/>
              </w:rPr>
              <w:t>D 1.1</w:t>
            </w:r>
            <w:r w:rsidR="003C066E" w:rsidRPr="004C009D">
              <w:rPr>
                <w:b/>
                <w:bCs/>
                <w:sz w:val="24"/>
              </w:rPr>
              <w:t xml:space="preserve"> TECHNICKÁ ZPRÁVA</w:t>
            </w:r>
          </w:p>
        </w:tc>
      </w:tr>
      <w:tr w:rsidR="003C066E" w:rsidRPr="004C009D" w:rsidTr="00936F5F">
        <w:trPr>
          <w:trHeight w:val="567"/>
        </w:trPr>
        <w:tc>
          <w:tcPr>
            <w:tcW w:w="1309" w:type="dxa"/>
            <w:tcBorders>
              <w:top w:val="single" w:sz="8" w:space="0" w:color="auto"/>
              <w:left w:val="single" w:sz="18" w:space="0" w:color="auto"/>
              <w:bottom w:val="single" w:sz="18" w:space="0" w:color="auto"/>
              <w:right w:val="single" w:sz="8" w:space="0" w:color="auto"/>
            </w:tcBorders>
          </w:tcPr>
          <w:p w:rsidR="003C066E" w:rsidRPr="004C009D" w:rsidRDefault="003C066E" w:rsidP="001659BA">
            <w:pPr>
              <w:spacing w:after="0"/>
              <w:ind w:firstLine="0"/>
              <w:rPr>
                <w:i/>
                <w:iCs/>
                <w:sz w:val="16"/>
              </w:rPr>
            </w:pPr>
            <w:r w:rsidRPr="004C009D">
              <w:rPr>
                <w:i/>
                <w:iCs/>
                <w:sz w:val="16"/>
              </w:rPr>
              <w:t>Název / Title</w:t>
            </w:r>
          </w:p>
        </w:tc>
        <w:tc>
          <w:tcPr>
            <w:tcW w:w="7338" w:type="dxa"/>
            <w:gridSpan w:val="4"/>
            <w:tcBorders>
              <w:top w:val="single" w:sz="8" w:space="0" w:color="auto"/>
              <w:left w:val="single" w:sz="8" w:space="0" w:color="auto"/>
              <w:bottom w:val="single" w:sz="18" w:space="0" w:color="auto"/>
              <w:right w:val="single" w:sz="18" w:space="0" w:color="auto"/>
            </w:tcBorders>
          </w:tcPr>
          <w:p w:rsidR="003C066E" w:rsidRPr="004C009D" w:rsidRDefault="00D7277F" w:rsidP="001659BA">
            <w:pPr>
              <w:spacing w:after="0"/>
              <w:ind w:firstLine="0"/>
              <w:rPr>
                <w:b/>
              </w:rPr>
            </w:pPr>
            <w:r w:rsidRPr="004C009D">
              <w:rPr>
                <w:b/>
                <w:bCs/>
                <w:sz w:val="24"/>
              </w:rPr>
              <w:t xml:space="preserve">TECHNICKÁ ZPRÁVA </w:t>
            </w:r>
          </w:p>
        </w:tc>
      </w:tr>
      <w:tr w:rsidR="003C066E" w:rsidRPr="004C009D" w:rsidTr="00936F5F">
        <w:trPr>
          <w:trHeight w:val="284"/>
        </w:trPr>
        <w:tc>
          <w:tcPr>
            <w:tcW w:w="1309" w:type="dxa"/>
            <w:tcBorders>
              <w:top w:val="single" w:sz="18" w:space="0" w:color="auto"/>
              <w:left w:val="nil"/>
              <w:bottom w:val="single" w:sz="18" w:space="0" w:color="auto"/>
              <w:right w:val="nil"/>
            </w:tcBorders>
          </w:tcPr>
          <w:p w:rsidR="003C066E" w:rsidRPr="004C009D" w:rsidRDefault="003C066E" w:rsidP="001659BA">
            <w:pPr>
              <w:spacing w:after="0"/>
              <w:rPr>
                <w:sz w:val="16"/>
              </w:rPr>
            </w:pPr>
          </w:p>
        </w:tc>
        <w:tc>
          <w:tcPr>
            <w:tcW w:w="7338" w:type="dxa"/>
            <w:gridSpan w:val="4"/>
            <w:tcBorders>
              <w:top w:val="single" w:sz="18" w:space="0" w:color="auto"/>
              <w:left w:val="nil"/>
              <w:bottom w:val="single" w:sz="18" w:space="0" w:color="auto"/>
              <w:right w:val="nil"/>
            </w:tcBorders>
          </w:tcPr>
          <w:p w:rsidR="003C066E" w:rsidRPr="004C009D" w:rsidRDefault="003C066E" w:rsidP="001659BA">
            <w:pPr>
              <w:spacing w:after="0"/>
              <w:rPr>
                <w:sz w:val="24"/>
              </w:rPr>
            </w:pPr>
          </w:p>
        </w:tc>
      </w:tr>
      <w:tr w:rsidR="003C066E" w:rsidRPr="004C009D" w:rsidTr="00936F5F">
        <w:trPr>
          <w:trHeight w:val="1134"/>
        </w:trPr>
        <w:tc>
          <w:tcPr>
            <w:tcW w:w="1309" w:type="dxa"/>
            <w:tcBorders>
              <w:top w:val="single" w:sz="18" w:space="0" w:color="auto"/>
              <w:left w:val="single" w:sz="18" w:space="0" w:color="auto"/>
              <w:bottom w:val="single" w:sz="8" w:space="0" w:color="auto"/>
              <w:right w:val="single" w:sz="8" w:space="0" w:color="auto"/>
            </w:tcBorders>
          </w:tcPr>
          <w:p w:rsidR="003C066E" w:rsidRPr="004C009D" w:rsidRDefault="003C066E" w:rsidP="001659BA">
            <w:pPr>
              <w:spacing w:after="0"/>
              <w:ind w:firstLine="0"/>
            </w:pPr>
            <w:r w:rsidRPr="004C009D">
              <w:rPr>
                <w:i/>
                <w:iCs/>
                <w:sz w:val="16"/>
              </w:rPr>
              <w:t>Generální projektant / MainArchitect</w:t>
            </w:r>
          </w:p>
        </w:tc>
        <w:tc>
          <w:tcPr>
            <w:tcW w:w="4186" w:type="dxa"/>
            <w:gridSpan w:val="2"/>
            <w:tcBorders>
              <w:top w:val="single" w:sz="18" w:space="0" w:color="auto"/>
              <w:left w:val="single" w:sz="8" w:space="0" w:color="auto"/>
              <w:bottom w:val="single" w:sz="8" w:space="0" w:color="auto"/>
              <w:right w:val="nil"/>
            </w:tcBorders>
          </w:tcPr>
          <w:p w:rsidR="003C066E" w:rsidRPr="004C009D" w:rsidRDefault="003C066E" w:rsidP="001659BA">
            <w:pPr>
              <w:spacing w:after="0"/>
              <w:rPr>
                <w:sz w:val="28"/>
              </w:rPr>
            </w:pPr>
            <w:r w:rsidRPr="004C009D">
              <w:rPr>
                <w:sz w:val="28"/>
              </w:rPr>
              <w:t>Ian Bryan Architects s.r.o.</w:t>
            </w:r>
          </w:p>
          <w:p w:rsidR="003C066E" w:rsidRPr="004C009D" w:rsidRDefault="00457543" w:rsidP="001659BA">
            <w:pPr>
              <w:spacing w:after="0"/>
              <w:rPr>
                <w:sz w:val="28"/>
              </w:rPr>
            </w:pPr>
            <w:r w:rsidRPr="004C009D">
              <w:rPr>
                <w:sz w:val="28"/>
              </w:rPr>
              <w:t>Štefánikova48</w:t>
            </w:r>
            <w:r w:rsidR="003C066E" w:rsidRPr="004C009D">
              <w:rPr>
                <w:sz w:val="28"/>
              </w:rPr>
              <w:t>/</w:t>
            </w:r>
            <w:r w:rsidRPr="004C009D">
              <w:rPr>
                <w:sz w:val="28"/>
              </w:rPr>
              <w:t>75</w:t>
            </w:r>
          </w:p>
          <w:p w:rsidR="003C066E" w:rsidRPr="004C009D" w:rsidRDefault="003C066E" w:rsidP="001659BA">
            <w:pPr>
              <w:spacing w:after="0"/>
              <w:rPr>
                <w:sz w:val="28"/>
              </w:rPr>
            </w:pPr>
            <w:r w:rsidRPr="004C009D">
              <w:rPr>
                <w:sz w:val="28"/>
              </w:rPr>
              <w:t>150 00 Praha 5</w:t>
            </w:r>
          </w:p>
        </w:tc>
        <w:tc>
          <w:tcPr>
            <w:tcW w:w="3152" w:type="dxa"/>
            <w:gridSpan w:val="2"/>
            <w:tcBorders>
              <w:top w:val="single" w:sz="18" w:space="0" w:color="auto"/>
              <w:left w:val="nil"/>
              <w:bottom w:val="single" w:sz="8" w:space="0" w:color="auto"/>
              <w:right w:val="single" w:sz="18" w:space="0" w:color="auto"/>
            </w:tcBorders>
          </w:tcPr>
          <w:p w:rsidR="003C066E" w:rsidRPr="004C009D" w:rsidRDefault="0002386E" w:rsidP="001659BA">
            <w:pPr>
              <w:spacing w:after="0"/>
              <w:rPr>
                <w:sz w:val="14"/>
              </w:rPr>
            </w:pPr>
            <w:r w:rsidRPr="004C009D">
              <w:rPr>
                <w:noProof/>
                <w:sz w:val="14"/>
                <w:lang w:val="en-US"/>
              </w:rPr>
              <w:drawing>
                <wp:inline distT="0" distB="0" distL="0" distR="0">
                  <wp:extent cx="1581150" cy="438150"/>
                  <wp:effectExtent l="19050" t="0" r="0" b="0"/>
                  <wp:docPr id="1" name="Picture 1" descr="nove logo_vedle sebe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ve logo_vedle sebe copy"/>
                          <pic:cNvPicPr>
                            <a:picLocks noChangeAspect="1" noChangeArrowheads="1"/>
                          </pic:cNvPicPr>
                        </pic:nvPicPr>
                        <pic:blipFill>
                          <a:blip r:embed="rId9"/>
                          <a:srcRect/>
                          <a:stretch>
                            <a:fillRect/>
                          </a:stretch>
                        </pic:blipFill>
                        <pic:spPr bwMode="auto">
                          <a:xfrm>
                            <a:off x="0" y="0"/>
                            <a:ext cx="1581150" cy="438150"/>
                          </a:xfrm>
                          <a:prstGeom prst="rect">
                            <a:avLst/>
                          </a:prstGeom>
                          <a:noFill/>
                          <a:ln w="9525">
                            <a:noFill/>
                            <a:miter lim="800000"/>
                            <a:headEnd/>
                            <a:tailEnd/>
                          </a:ln>
                        </pic:spPr>
                      </pic:pic>
                    </a:graphicData>
                  </a:graphic>
                </wp:inline>
              </w:drawing>
            </w:r>
          </w:p>
        </w:tc>
      </w:tr>
      <w:tr w:rsidR="003C066E" w:rsidRPr="004C009D" w:rsidTr="00932104">
        <w:trPr>
          <w:trHeight w:val="454"/>
        </w:trPr>
        <w:tc>
          <w:tcPr>
            <w:tcW w:w="1309" w:type="dxa"/>
            <w:tcBorders>
              <w:top w:val="single" w:sz="8" w:space="0" w:color="auto"/>
              <w:left w:val="single" w:sz="18" w:space="0" w:color="auto"/>
              <w:bottom w:val="single" w:sz="4" w:space="0" w:color="auto"/>
              <w:right w:val="single" w:sz="4" w:space="0" w:color="auto"/>
            </w:tcBorders>
          </w:tcPr>
          <w:p w:rsidR="003C066E" w:rsidRPr="004C009D" w:rsidRDefault="003C066E" w:rsidP="001659BA">
            <w:pPr>
              <w:spacing w:after="0"/>
              <w:ind w:firstLine="0"/>
              <w:rPr>
                <w:i/>
                <w:iCs/>
                <w:sz w:val="16"/>
              </w:rPr>
            </w:pPr>
            <w:r w:rsidRPr="004C009D">
              <w:rPr>
                <w:i/>
                <w:iCs/>
                <w:sz w:val="16"/>
              </w:rPr>
              <w:t>Hlavní projektant</w:t>
            </w:r>
          </w:p>
        </w:tc>
        <w:tc>
          <w:tcPr>
            <w:tcW w:w="3052" w:type="dxa"/>
            <w:tcBorders>
              <w:top w:val="single" w:sz="8" w:space="0" w:color="auto"/>
              <w:left w:val="single" w:sz="4" w:space="0" w:color="auto"/>
              <w:bottom w:val="single" w:sz="4" w:space="0" w:color="auto"/>
              <w:right w:val="single" w:sz="4" w:space="0" w:color="auto"/>
            </w:tcBorders>
          </w:tcPr>
          <w:p w:rsidR="003C066E" w:rsidRPr="004C009D" w:rsidRDefault="003C066E" w:rsidP="001659BA">
            <w:pPr>
              <w:spacing w:after="0"/>
              <w:ind w:firstLine="0"/>
            </w:pPr>
            <w:r w:rsidRPr="004C009D">
              <w:t>Dipl. Arch. Ian M. Bryan</w:t>
            </w:r>
          </w:p>
        </w:tc>
        <w:tc>
          <w:tcPr>
            <w:tcW w:w="1134" w:type="dxa"/>
            <w:tcBorders>
              <w:top w:val="single" w:sz="8" w:space="0" w:color="auto"/>
              <w:left w:val="single" w:sz="4" w:space="0" w:color="auto"/>
              <w:bottom w:val="single" w:sz="4" w:space="0" w:color="auto"/>
              <w:right w:val="single" w:sz="4" w:space="0" w:color="auto"/>
            </w:tcBorders>
          </w:tcPr>
          <w:p w:rsidR="003C066E" w:rsidRPr="004C009D" w:rsidRDefault="003C066E" w:rsidP="001659BA">
            <w:pPr>
              <w:spacing w:after="0"/>
              <w:ind w:firstLine="0"/>
              <w:rPr>
                <w:i/>
                <w:iCs/>
                <w:sz w:val="16"/>
              </w:rPr>
            </w:pPr>
            <w:r w:rsidRPr="004C009D">
              <w:rPr>
                <w:i/>
                <w:iCs/>
                <w:sz w:val="16"/>
              </w:rPr>
              <w:t>Inženýr projektu / projectengineer</w:t>
            </w:r>
          </w:p>
        </w:tc>
        <w:tc>
          <w:tcPr>
            <w:tcW w:w="3152" w:type="dxa"/>
            <w:gridSpan w:val="2"/>
            <w:tcBorders>
              <w:top w:val="single" w:sz="8" w:space="0" w:color="auto"/>
              <w:left w:val="single" w:sz="4" w:space="0" w:color="auto"/>
              <w:bottom w:val="single" w:sz="4" w:space="0" w:color="auto"/>
              <w:right w:val="single" w:sz="18" w:space="0" w:color="auto"/>
            </w:tcBorders>
          </w:tcPr>
          <w:p w:rsidR="003C066E" w:rsidRPr="004C009D" w:rsidRDefault="003C066E" w:rsidP="002D61F5">
            <w:pPr>
              <w:spacing w:after="0"/>
              <w:ind w:firstLine="0"/>
            </w:pPr>
            <w:r w:rsidRPr="004C009D">
              <w:t>Ing.arch.</w:t>
            </w:r>
            <w:r w:rsidR="00932104" w:rsidRPr="007F07F4">
              <w:t>Eduard Trembuľak</w:t>
            </w:r>
          </w:p>
        </w:tc>
      </w:tr>
      <w:tr w:rsidR="003C066E" w:rsidRPr="004C009D" w:rsidTr="00932104">
        <w:trPr>
          <w:trHeight w:val="454"/>
        </w:trPr>
        <w:tc>
          <w:tcPr>
            <w:tcW w:w="1309" w:type="dxa"/>
            <w:tcBorders>
              <w:top w:val="single" w:sz="4" w:space="0" w:color="auto"/>
              <w:left w:val="single" w:sz="18" w:space="0" w:color="auto"/>
              <w:bottom w:val="single" w:sz="8" w:space="0" w:color="auto"/>
              <w:right w:val="single" w:sz="4" w:space="0" w:color="auto"/>
            </w:tcBorders>
          </w:tcPr>
          <w:p w:rsidR="003C066E" w:rsidRPr="004C009D" w:rsidRDefault="003C066E" w:rsidP="001659BA">
            <w:pPr>
              <w:spacing w:after="0"/>
              <w:ind w:firstLine="0"/>
              <w:rPr>
                <w:i/>
                <w:iCs/>
                <w:sz w:val="16"/>
              </w:rPr>
            </w:pPr>
            <w:r w:rsidRPr="004C009D">
              <w:rPr>
                <w:i/>
                <w:iCs/>
                <w:sz w:val="16"/>
              </w:rPr>
              <w:t>Vypracoval/ Elab.</w:t>
            </w:r>
          </w:p>
        </w:tc>
        <w:tc>
          <w:tcPr>
            <w:tcW w:w="3052" w:type="dxa"/>
            <w:tcBorders>
              <w:top w:val="single" w:sz="4" w:space="0" w:color="auto"/>
              <w:left w:val="single" w:sz="4" w:space="0" w:color="auto"/>
              <w:bottom w:val="single" w:sz="8" w:space="0" w:color="auto"/>
              <w:right w:val="single" w:sz="4" w:space="0" w:color="auto"/>
            </w:tcBorders>
          </w:tcPr>
          <w:p w:rsidR="003C066E" w:rsidRPr="004C009D" w:rsidRDefault="003C066E" w:rsidP="00932104">
            <w:pPr>
              <w:spacing w:after="0"/>
              <w:ind w:firstLine="0"/>
              <w:jc w:val="left"/>
            </w:pPr>
            <w:r w:rsidRPr="004C009D">
              <w:t xml:space="preserve">Ing. </w:t>
            </w:r>
            <w:r w:rsidR="00245809" w:rsidRPr="004C009D">
              <w:t xml:space="preserve">arch. </w:t>
            </w:r>
            <w:r w:rsidR="00932104">
              <w:t>Iveta Navas Fabregat</w:t>
            </w:r>
          </w:p>
        </w:tc>
        <w:tc>
          <w:tcPr>
            <w:tcW w:w="1134" w:type="dxa"/>
            <w:tcBorders>
              <w:top w:val="single" w:sz="4" w:space="0" w:color="auto"/>
              <w:left w:val="single" w:sz="4" w:space="0" w:color="auto"/>
              <w:bottom w:val="single" w:sz="8" w:space="0" w:color="auto"/>
              <w:right w:val="single" w:sz="4" w:space="0" w:color="auto"/>
            </w:tcBorders>
          </w:tcPr>
          <w:p w:rsidR="003C066E" w:rsidRPr="004C009D" w:rsidRDefault="003C066E" w:rsidP="001659BA">
            <w:pPr>
              <w:spacing w:after="0"/>
              <w:ind w:firstLine="0"/>
              <w:rPr>
                <w:i/>
                <w:iCs/>
                <w:sz w:val="16"/>
              </w:rPr>
            </w:pPr>
            <w:r w:rsidRPr="004C009D">
              <w:rPr>
                <w:i/>
                <w:iCs/>
                <w:sz w:val="16"/>
              </w:rPr>
              <w:t>Kontroloval</w:t>
            </w:r>
          </w:p>
        </w:tc>
        <w:tc>
          <w:tcPr>
            <w:tcW w:w="3152" w:type="dxa"/>
            <w:gridSpan w:val="2"/>
            <w:tcBorders>
              <w:top w:val="single" w:sz="4" w:space="0" w:color="auto"/>
              <w:left w:val="single" w:sz="4" w:space="0" w:color="auto"/>
              <w:bottom w:val="single" w:sz="8" w:space="0" w:color="auto"/>
              <w:right w:val="single" w:sz="18" w:space="0" w:color="auto"/>
            </w:tcBorders>
          </w:tcPr>
          <w:p w:rsidR="003C066E" w:rsidRPr="004C009D" w:rsidRDefault="00932104" w:rsidP="001659BA">
            <w:pPr>
              <w:spacing w:after="0"/>
              <w:ind w:firstLine="0"/>
            </w:pPr>
            <w:r w:rsidRPr="004C009D">
              <w:t xml:space="preserve">Ing. arch. </w:t>
            </w:r>
            <w:r w:rsidRPr="007F07F4">
              <w:t xml:space="preserve"> Eduard Trembuľak</w:t>
            </w:r>
          </w:p>
        </w:tc>
      </w:tr>
      <w:tr w:rsidR="003C066E" w:rsidRPr="004C009D" w:rsidTr="00932104">
        <w:trPr>
          <w:trHeight w:val="454"/>
        </w:trPr>
        <w:tc>
          <w:tcPr>
            <w:tcW w:w="1309" w:type="dxa"/>
            <w:tcBorders>
              <w:top w:val="single" w:sz="8" w:space="0" w:color="auto"/>
              <w:left w:val="single" w:sz="18" w:space="0" w:color="auto"/>
              <w:bottom w:val="single" w:sz="8" w:space="0" w:color="auto"/>
              <w:right w:val="single" w:sz="8" w:space="0" w:color="auto"/>
            </w:tcBorders>
          </w:tcPr>
          <w:p w:rsidR="003C066E" w:rsidRPr="004C009D" w:rsidRDefault="003C066E" w:rsidP="001659BA">
            <w:pPr>
              <w:spacing w:after="0"/>
              <w:ind w:firstLine="0"/>
              <w:rPr>
                <w:i/>
                <w:iCs/>
                <w:sz w:val="16"/>
              </w:rPr>
            </w:pPr>
            <w:r w:rsidRPr="004C009D">
              <w:rPr>
                <w:i/>
                <w:iCs/>
                <w:sz w:val="16"/>
              </w:rPr>
              <w:t>Stupeň / Purpose</w:t>
            </w:r>
          </w:p>
        </w:tc>
        <w:tc>
          <w:tcPr>
            <w:tcW w:w="3052" w:type="dxa"/>
            <w:tcBorders>
              <w:top w:val="single" w:sz="8" w:space="0" w:color="auto"/>
              <w:left w:val="single" w:sz="8" w:space="0" w:color="auto"/>
              <w:bottom w:val="single" w:sz="8" w:space="0" w:color="auto"/>
              <w:right w:val="single" w:sz="8" w:space="0" w:color="auto"/>
            </w:tcBorders>
          </w:tcPr>
          <w:p w:rsidR="003C066E" w:rsidRPr="004C009D" w:rsidRDefault="003C066E" w:rsidP="001659BA">
            <w:pPr>
              <w:spacing w:after="0"/>
              <w:ind w:firstLine="0"/>
              <w:jc w:val="left"/>
            </w:pPr>
            <w:r w:rsidRPr="004C009D">
              <w:t xml:space="preserve">Dokumentace pro </w:t>
            </w:r>
            <w:r w:rsidR="005E6575" w:rsidRPr="004C009D">
              <w:t>stavební</w:t>
            </w:r>
            <w:r w:rsidRPr="004C009D">
              <w:t xml:space="preserve"> řízení</w:t>
            </w:r>
          </w:p>
        </w:tc>
        <w:tc>
          <w:tcPr>
            <w:tcW w:w="1134" w:type="dxa"/>
            <w:tcBorders>
              <w:top w:val="single" w:sz="8" w:space="0" w:color="auto"/>
              <w:left w:val="single" w:sz="8" w:space="0" w:color="auto"/>
              <w:bottom w:val="single" w:sz="8" w:space="0" w:color="auto"/>
              <w:right w:val="single" w:sz="4" w:space="0" w:color="auto"/>
            </w:tcBorders>
          </w:tcPr>
          <w:p w:rsidR="003C066E" w:rsidRPr="004C009D" w:rsidRDefault="003C066E" w:rsidP="001659BA">
            <w:pPr>
              <w:spacing w:after="0"/>
              <w:ind w:firstLine="0"/>
              <w:rPr>
                <w:i/>
                <w:iCs/>
                <w:sz w:val="16"/>
              </w:rPr>
            </w:pPr>
            <w:r w:rsidRPr="004C009D">
              <w:rPr>
                <w:i/>
                <w:iCs/>
                <w:sz w:val="16"/>
              </w:rPr>
              <w:t>Datum/ Date</w:t>
            </w:r>
          </w:p>
        </w:tc>
        <w:tc>
          <w:tcPr>
            <w:tcW w:w="3152" w:type="dxa"/>
            <w:gridSpan w:val="2"/>
            <w:tcBorders>
              <w:top w:val="single" w:sz="8" w:space="0" w:color="auto"/>
              <w:left w:val="single" w:sz="4" w:space="0" w:color="auto"/>
              <w:bottom w:val="single" w:sz="8" w:space="0" w:color="auto"/>
              <w:right w:val="single" w:sz="18" w:space="0" w:color="auto"/>
            </w:tcBorders>
          </w:tcPr>
          <w:p w:rsidR="003C066E" w:rsidRPr="004C009D" w:rsidRDefault="00FA3795" w:rsidP="002D61F5">
            <w:pPr>
              <w:spacing w:after="0"/>
            </w:pPr>
            <w:r>
              <w:t>07</w:t>
            </w:r>
            <w:r w:rsidR="003C066E" w:rsidRPr="004C009D">
              <w:t>/ 201</w:t>
            </w:r>
            <w:r>
              <w:t>8</w:t>
            </w:r>
          </w:p>
        </w:tc>
      </w:tr>
      <w:tr w:rsidR="003C066E" w:rsidRPr="004C009D" w:rsidTr="00936F5F">
        <w:trPr>
          <w:trHeight w:val="680"/>
        </w:trPr>
        <w:tc>
          <w:tcPr>
            <w:tcW w:w="1309" w:type="dxa"/>
            <w:tcBorders>
              <w:top w:val="single" w:sz="8" w:space="0" w:color="auto"/>
              <w:left w:val="single" w:sz="18" w:space="0" w:color="auto"/>
              <w:bottom w:val="single" w:sz="18" w:space="0" w:color="auto"/>
              <w:right w:val="single" w:sz="8" w:space="0" w:color="auto"/>
            </w:tcBorders>
          </w:tcPr>
          <w:p w:rsidR="003C066E" w:rsidRPr="004C009D" w:rsidRDefault="003C066E" w:rsidP="001659BA">
            <w:pPr>
              <w:spacing w:after="0"/>
              <w:ind w:firstLine="0"/>
              <w:rPr>
                <w:i/>
                <w:iCs/>
                <w:sz w:val="16"/>
              </w:rPr>
            </w:pPr>
            <w:r w:rsidRPr="004C009D">
              <w:rPr>
                <w:i/>
                <w:iCs/>
                <w:sz w:val="16"/>
              </w:rPr>
              <w:t xml:space="preserve">Archivní číslo / </w:t>
            </w:r>
          </w:p>
          <w:p w:rsidR="003C066E" w:rsidRPr="004C009D" w:rsidRDefault="003C066E" w:rsidP="001659BA">
            <w:pPr>
              <w:spacing w:after="0"/>
              <w:ind w:firstLine="0"/>
              <w:rPr>
                <w:i/>
                <w:iCs/>
                <w:sz w:val="16"/>
              </w:rPr>
            </w:pPr>
            <w:r w:rsidRPr="004C009D">
              <w:rPr>
                <w:i/>
                <w:iCs/>
                <w:sz w:val="16"/>
              </w:rPr>
              <w:t>Ref. No</w:t>
            </w:r>
          </w:p>
        </w:tc>
        <w:tc>
          <w:tcPr>
            <w:tcW w:w="4186" w:type="dxa"/>
            <w:gridSpan w:val="2"/>
            <w:tcBorders>
              <w:top w:val="single" w:sz="8" w:space="0" w:color="auto"/>
              <w:left w:val="single" w:sz="8" w:space="0" w:color="auto"/>
              <w:bottom w:val="single" w:sz="18" w:space="0" w:color="auto"/>
              <w:right w:val="single" w:sz="8" w:space="0" w:color="auto"/>
            </w:tcBorders>
          </w:tcPr>
          <w:p w:rsidR="003C066E" w:rsidRPr="004C009D" w:rsidRDefault="003C066E" w:rsidP="002D61F5">
            <w:pPr>
              <w:spacing w:after="0"/>
              <w:rPr>
                <w:b/>
                <w:bCs/>
                <w:sz w:val="24"/>
              </w:rPr>
            </w:pPr>
            <w:r w:rsidRPr="004C009D">
              <w:rPr>
                <w:b/>
                <w:bCs/>
                <w:sz w:val="24"/>
              </w:rPr>
              <w:t>21</w:t>
            </w:r>
            <w:r w:rsidR="002D61F5" w:rsidRPr="004C009D">
              <w:rPr>
                <w:b/>
                <w:bCs/>
                <w:sz w:val="24"/>
              </w:rPr>
              <w:t>633</w:t>
            </w:r>
            <w:r w:rsidRPr="004C009D">
              <w:rPr>
                <w:b/>
                <w:bCs/>
                <w:sz w:val="24"/>
              </w:rPr>
              <w:t>/</w:t>
            </w:r>
            <w:r w:rsidR="0002587E" w:rsidRPr="004C009D">
              <w:rPr>
                <w:b/>
                <w:bCs/>
                <w:sz w:val="24"/>
              </w:rPr>
              <w:t>SP</w:t>
            </w:r>
            <w:r w:rsidRPr="004C009D">
              <w:rPr>
                <w:b/>
                <w:bCs/>
                <w:sz w:val="24"/>
              </w:rPr>
              <w:t>/</w:t>
            </w:r>
            <w:r w:rsidR="002D1CFE" w:rsidRPr="004C009D">
              <w:rPr>
                <w:b/>
                <w:bCs/>
                <w:sz w:val="24"/>
              </w:rPr>
              <w:t>D1</w:t>
            </w:r>
            <w:r w:rsidR="009C41AD" w:rsidRPr="004C009D">
              <w:rPr>
                <w:b/>
                <w:bCs/>
                <w:sz w:val="24"/>
              </w:rPr>
              <w:t>.1</w:t>
            </w:r>
            <w:r w:rsidR="002D1CFE" w:rsidRPr="004C009D">
              <w:rPr>
                <w:b/>
                <w:bCs/>
                <w:sz w:val="24"/>
              </w:rPr>
              <w:t>-TZ</w:t>
            </w:r>
          </w:p>
        </w:tc>
        <w:tc>
          <w:tcPr>
            <w:tcW w:w="1448" w:type="dxa"/>
            <w:tcBorders>
              <w:top w:val="single" w:sz="8" w:space="0" w:color="auto"/>
              <w:left w:val="single" w:sz="8" w:space="0" w:color="auto"/>
              <w:bottom w:val="single" w:sz="18" w:space="0" w:color="auto"/>
              <w:right w:val="nil"/>
            </w:tcBorders>
          </w:tcPr>
          <w:p w:rsidR="003C066E" w:rsidRPr="004C009D" w:rsidRDefault="003C066E" w:rsidP="001659BA">
            <w:pPr>
              <w:spacing w:after="0"/>
              <w:rPr>
                <w:i/>
                <w:iCs/>
                <w:sz w:val="16"/>
              </w:rPr>
            </w:pPr>
          </w:p>
        </w:tc>
        <w:tc>
          <w:tcPr>
            <w:tcW w:w="1704" w:type="dxa"/>
            <w:tcBorders>
              <w:top w:val="single" w:sz="8" w:space="0" w:color="auto"/>
              <w:left w:val="nil"/>
              <w:bottom w:val="single" w:sz="18" w:space="0" w:color="auto"/>
              <w:right w:val="single" w:sz="18" w:space="0" w:color="auto"/>
            </w:tcBorders>
          </w:tcPr>
          <w:p w:rsidR="003C066E" w:rsidRPr="004C009D" w:rsidRDefault="003C066E" w:rsidP="001659BA">
            <w:pPr>
              <w:spacing w:after="0"/>
              <w:rPr>
                <w:sz w:val="24"/>
              </w:rPr>
            </w:pPr>
          </w:p>
        </w:tc>
      </w:tr>
    </w:tbl>
    <w:p w:rsidR="00031789" w:rsidRPr="004C009D" w:rsidRDefault="00031789" w:rsidP="00D04D5F">
      <w:pPr>
        <w:jc w:val="left"/>
        <w:rPr>
          <w:b/>
          <w:sz w:val="24"/>
          <w:szCs w:val="24"/>
        </w:rPr>
      </w:pPr>
      <w:r w:rsidRPr="004C009D">
        <w:rPr>
          <w:b/>
        </w:rPr>
        <w:br w:type="page"/>
      </w:r>
      <w:bookmarkStart w:id="1" w:name="_Toc139683625"/>
      <w:r w:rsidRPr="004C009D">
        <w:rPr>
          <w:b/>
          <w:sz w:val="24"/>
          <w:szCs w:val="24"/>
        </w:rPr>
        <w:lastRenderedPageBreak/>
        <w:t>OBSAH</w:t>
      </w:r>
      <w:bookmarkEnd w:id="1"/>
    </w:p>
    <w:p w:rsidR="002F2B92" w:rsidRDefault="00604195">
      <w:pPr>
        <w:pStyle w:val="TOC1"/>
        <w:rPr>
          <w:rFonts w:asciiTheme="minorHAnsi" w:eastAsiaTheme="minorEastAsia" w:hAnsiTheme="minorHAnsi" w:cstheme="minorBidi"/>
          <w:b w:val="0"/>
          <w:bCs w:val="0"/>
          <w:caps w:val="0"/>
          <w:noProof/>
          <w:sz w:val="22"/>
          <w:szCs w:val="22"/>
          <w:lang w:val="en-US"/>
        </w:rPr>
      </w:pPr>
      <w:r w:rsidRPr="004C009D">
        <w:fldChar w:fldCharType="begin"/>
      </w:r>
      <w:r w:rsidR="00031789" w:rsidRPr="004C009D">
        <w:instrText xml:space="preserve"> TOC \o "1-3" \h \z </w:instrText>
      </w:r>
      <w:r w:rsidRPr="004C009D">
        <w:fldChar w:fldCharType="separate"/>
      </w:r>
      <w:hyperlink w:anchor="_Toc520707784" w:history="1">
        <w:r w:rsidR="002F2B92" w:rsidRPr="00981B7E">
          <w:rPr>
            <w:rStyle w:val="Hyperlink"/>
            <w:noProof/>
          </w:rPr>
          <w:t>1</w:t>
        </w:r>
        <w:r w:rsidR="002F2B92">
          <w:rPr>
            <w:rFonts w:asciiTheme="minorHAnsi" w:eastAsiaTheme="minorEastAsia" w:hAnsiTheme="minorHAnsi" w:cstheme="minorBidi"/>
            <w:b w:val="0"/>
            <w:bCs w:val="0"/>
            <w:caps w:val="0"/>
            <w:noProof/>
            <w:sz w:val="22"/>
            <w:szCs w:val="22"/>
            <w:lang w:val="en-US"/>
          </w:rPr>
          <w:tab/>
        </w:r>
        <w:r w:rsidR="002F2B92" w:rsidRPr="00981B7E">
          <w:rPr>
            <w:rStyle w:val="Hyperlink"/>
            <w:noProof/>
          </w:rPr>
          <w:t>ARCHITEKTONICKÉ A VÝTVARNÉ ŘEŠENÍ</w:t>
        </w:r>
        <w:r w:rsidR="002F2B92">
          <w:rPr>
            <w:noProof/>
            <w:webHidden/>
          </w:rPr>
          <w:tab/>
        </w:r>
        <w:r>
          <w:rPr>
            <w:noProof/>
            <w:webHidden/>
          </w:rPr>
          <w:fldChar w:fldCharType="begin"/>
        </w:r>
        <w:r w:rsidR="002F2B92">
          <w:rPr>
            <w:noProof/>
            <w:webHidden/>
          </w:rPr>
          <w:instrText xml:space="preserve"> PAGEREF _Toc520707784 \h </w:instrText>
        </w:r>
        <w:r>
          <w:rPr>
            <w:noProof/>
            <w:webHidden/>
          </w:rPr>
        </w:r>
        <w:r>
          <w:rPr>
            <w:noProof/>
            <w:webHidden/>
          </w:rPr>
          <w:fldChar w:fldCharType="separate"/>
        </w:r>
        <w:r w:rsidR="00C5637F">
          <w:rPr>
            <w:noProof/>
            <w:webHidden/>
          </w:rPr>
          <w:t>3</w:t>
        </w:r>
        <w:r>
          <w:rPr>
            <w:noProof/>
            <w:webHidden/>
          </w:rPr>
          <w:fldChar w:fldCharType="end"/>
        </w:r>
      </w:hyperlink>
    </w:p>
    <w:p w:rsidR="002F2B92" w:rsidRDefault="00C5637F">
      <w:pPr>
        <w:pStyle w:val="TOC1"/>
        <w:rPr>
          <w:rFonts w:asciiTheme="minorHAnsi" w:eastAsiaTheme="minorEastAsia" w:hAnsiTheme="minorHAnsi" w:cstheme="minorBidi"/>
          <w:b w:val="0"/>
          <w:bCs w:val="0"/>
          <w:caps w:val="0"/>
          <w:noProof/>
          <w:sz w:val="22"/>
          <w:szCs w:val="22"/>
          <w:lang w:val="en-US"/>
        </w:rPr>
      </w:pPr>
      <w:hyperlink w:anchor="_Toc520707785" w:history="1">
        <w:r w:rsidR="002F2B92" w:rsidRPr="00981B7E">
          <w:rPr>
            <w:rStyle w:val="Hyperlink"/>
            <w:noProof/>
          </w:rPr>
          <w:t>2</w:t>
        </w:r>
        <w:r w:rsidR="002F2B92">
          <w:rPr>
            <w:rFonts w:asciiTheme="minorHAnsi" w:eastAsiaTheme="minorEastAsia" w:hAnsiTheme="minorHAnsi" w:cstheme="minorBidi"/>
            <w:b w:val="0"/>
            <w:bCs w:val="0"/>
            <w:caps w:val="0"/>
            <w:noProof/>
            <w:sz w:val="22"/>
            <w:szCs w:val="22"/>
            <w:lang w:val="en-US"/>
          </w:rPr>
          <w:tab/>
        </w:r>
        <w:r w:rsidR="002F2B92" w:rsidRPr="00981B7E">
          <w:rPr>
            <w:rStyle w:val="Hyperlink"/>
            <w:noProof/>
          </w:rPr>
          <w:t>DISPOZIČNÍ A PROVOZNÍ ŘEŠENÍ</w:t>
        </w:r>
        <w:r w:rsidR="002F2B92">
          <w:rPr>
            <w:noProof/>
            <w:webHidden/>
          </w:rPr>
          <w:tab/>
        </w:r>
        <w:r w:rsidR="00604195">
          <w:rPr>
            <w:noProof/>
            <w:webHidden/>
          </w:rPr>
          <w:fldChar w:fldCharType="begin"/>
        </w:r>
        <w:r w:rsidR="002F2B92">
          <w:rPr>
            <w:noProof/>
            <w:webHidden/>
          </w:rPr>
          <w:instrText xml:space="preserve"> PAGEREF _Toc520707785 \h </w:instrText>
        </w:r>
        <w:r w:rsidR="00604195">
          <w:rPr>
            <w:noProof/>
            <w:webHidden/>
          </w:rPr>
        </w:r>
        <w:r w:rsidR="00604195">
          <w:rPr>
            <w:noProof/>
            <w:webHidden/>
          </w:rPr>
          <w:fldChar w:fldCharType="separate"/>
        </w:r>
        <w:r>
          <w:rPr>
            <w:noProof/>
            <w:webHidden/>
          </w:rPr>
          <w:t>3</w:t>
        </w:r>
        <w:r w:rsidR="00604195">
          <w:rPr>
            <w:noProof/>
            <w:webHidden/>
          </w:rPr>
          <w:fldChar w:fldCharType="end"/>
        </w:r>
      </w:hyperlink>
    </w:p>
    <w:p w:rsidR="002F2B92" w:rsidRDefault="00C5637F">
      <w:pPr>
        <w:pStyle w:val="TOC1"/>
        <w:rPr>
          <w:rFonts w:asciiTheme="minorHAnsi" w:eastAsiaTheme="minorEastAsia" w:hAnsiTheme="minorHAnsi" w:cstheme="minorBidi"/>
          <w:b w:val="0"/>
          <w:bCs w:val="0"/>
          <w:caps w:val="0"/>
          <w:noProof/>
          <w:sz w:val="22"/>
          <w:szCs w:val="22"/>
          <w:lang w:val="en-US"/>
        </w:rPr>
      </w:pPr>
      <w:hyperlink w:anchor="_Toc520707786" w:history="1">
        <w:r w:rsidR="002F2B92" w:rsidRPr="00981B7E">
          <w:rPr>
            <w:rStyle w:val="Hyperlink"/>
            <w:noProof/>
          </w:rPr>
          <w:t>3</w:t>
        </w:r>
        <w:r w:rsidR="002F2B92">
          <w:rPr>
            <w:rFonts w:asciiTheme="minorHAnsi" w:eastAsiaTheme="minorEastAsia" w:hAnsiTheme="minorHAnsi" w:cstheme="minorBidi"/>
            <w:b w:val="0"/>
            <w:bCs w:val="0"/>
            <w:caps w:val="0"/>
            <w:noProof/>
            <w:sz w:val="22"/>
            <w:szCs w:val="22"/>
            <w:lang w:val="en-US"/>
          </w:rPr>
          <w:tab/>
        </w:r>
        <w:r w:rsidR="002F2B92" w:rsidRPr="00981B7E">
          <w:rPr>
            <w:rStyle w:val="Hyperlink"/>
            <w:noProof/>
          </w:rPr>
          <w:t>MATERIÁLOVÉ ŘEŠENÍ</w:t>
        </w:r>
        <w:r w:rsidR="002F2B92">
          <w:rPr>
            <w:noProof/>
            <w:webHidden/>
          </w:rPr>
          <w:tab/>
        </w:r>
        <w:r w:rsidR="00604195">
          <w:rPr>
            <w:noProof/>
            <w:webHidden/>
          </w:rPr>
          <w:fldChar w:fldCharType="begin"/>
        </w:r>
        <w:r w:rsidR="002F2B92">
          <w:rPr>
            <w:noProof/>
            <w:webHidden/>
          </w:rPr>
          <w:instrText xml:space="preserve"> PAGEREF _Toc520707786 \h </w:instrText>
        </w:r>
        <w:r w:rsidR="00604195">
          <w:rPr>
            <w:noProof/>
            <w:webHidden/>
          </w:rPr>
        </w:r>
        <w:r w:rsidR="00604195">
          <w:rPr>
            <w:noProof/>
            <w:webHidden/>
          </w:rPr>
          <w:fldChar w:fldCharType="separate"/>
        </w:r>
        <w:r>
          <w:rPr>
            <w:noProof/>
            <w:webHidden/>
          </w:rPr>
          <w:t>3</w:t>
        </w:r>
        <w:r w:rsidR="00604195">
          <w:rPr>
            <w:noProof/>
            <w:webHidden/>
          </w:rPr>
          <w:fldChar w:fldCharType="end"/>
        </w:r>
      </w:hyperlink>
    </w:p>
    <w:p w:rsidR="002F2B92" w:rsidRDefault="00C5637F">
      <w:pPr>
        <w:pStyle w:val="TOC1"/>
        <w:rPr>
          <w:rFonts w:asciiTheme="minorHAnsi" w:eastAsiaTheme="minorEastAsia" w:hAnsiTheme="minorHAnsi" w:cstheme="minorBidi"/>
          <w:b w:val="0"/>
          <w:bCs w:val="0"/>
          <w:caps w:val="0"/>
          <w:noProof/>
          <w:sz w:val="22"/>
          <w:szCs w:val="22"/>
          <w:lang w:val="en-US"/>
        </w:rPr>
      </w:pPr>
      <w:hyperlink w:anchor="_Toc520707787" w:history="1">
        <w:r w:rsidR="002F2B92" w:rsidRPr="00981B7E">
          <w:rPr>
            <w:rStyle w:val="Hyperlink"/>
            <w:noProof/>
          </w:rPr>
          <w:t>4</w:t>
        </w:r>
        <w:r w:rsidR="002F2B92">
          <w:rPr>
            <w:rFonts w:asciiTheme="minorHAnsi" w:eastAsiaTheme="minorEastAsia" w:hAnsiTheme="minorHAnsi" w:cstheme="minorBidi"/>
            <w:b w:val="0"/>
            <w:bCs w:val="0"/>
            <w:caps w:val="0"/>
            <w:noProof/>
            <w:sz w:val="22"/>
            <w:szCs w:val="22"/>
            <w:lang w:val="en-US"/>
          </w:rPr>
          <w:tab/>
        </w:r>
        <w:r w:rsidR="002F2B92" w:rsidRPr="00981B7E">
          <w:rPr>
            <w:rStyle w:val="Hyperlink"/>
            <w:noProof/>
          </w:rPr>
          <w:t>KONSTRUKČNÍ A STAVEBNĚ-TECHNICKÉ ŘEŠENÍ</w:t>
        </w:r>
        <w:r w:rsidR="002F2B92">
          <w:rPr>
            <w:noProof/>
            <w:webHidden/>
          </w:rPr>
          <w:tab/>
        </w:r>
        <w:r w:rsidR="00604195">
          <w:rPr>
            <w:noProof/>
            <w:webHidden/>
          </w:rPr>
          <w:fldChar w:fldCharType="begin"/>
        </w:r>
        <w:r w:rsidR="002F2B92">
          <w:rPr>
            <w:noProof/>
            <w:webHidden/>
          </w:rPr>
          <w:instrText xml:space="preserve"> PAGEREF _Toc520707787 \h </w:instrText>
        </w:r>
        <w:r w:rsidR="00604195">
          <w:rPr>
            <w:noProof/>
            <w:webHidden/>
          </w:rPr>
        </w:r>
        <w:r w:rsidR="00604195">
          <w:rPr>
            <w:noProof/>
            <w:webHidden/>
          </w:rPr>
          <w:fldChar w:fldCharType="separate"/>
        </w:r>
        <w:r>
          <w:rPr>
            <w:noProof/>
            <w:webHidden/>
          </w:rPr>
          <w:t>4</w:t>
        </w:r>
        <w:r w:rsidR="00604195">
          <w:rPr>
            <w:noProof/>
            <w:webHidden/>
          </w:rPr>
          <w:fldChar w:fldCharType="end"/>
        </w:r>
      </w:hyperlink>
    </w:p>
    <w:p w:rsidR="002F2B92" w:rsidRDefault="00C5637F">
      <w:pPr>
        <w:pStyle w:val="TOC1"/>
        <w:rPr>
          <w:rFonts w:asciiTheme="minorHAnsi" w:eastAsiaTheme="minorEastAsia" w:hAnsiTheme="minorHAnsi" w:cstheme="minorBidi"/>
          <w:b w:val="0"/>
          <w:bCs w:val="0"/>
          <w:caps w:val="0"/>
          <w:noProof/>
          <w:sz w:val="22"/>
          <w:szCs w:val="22"/>
          <w:lang w:val="en-US"/>
        </w:rPr>
      </w:pPr>
      <w:hyperlink w:anchor="_Toc520707788" w:history="1">
        <w:r w:rsidR="002F2B92" w:rsidRPr="00981B7E">
          <w:rPr>
            <w:rStyle w:val="Hyperlink"/>
            <w:noProof/>
          </w:rPr>
          <w:t>5</w:t>
        </w:r>
        <w:r w:rsidR="002F2B92">
          <w:rPr>
            <w:rFonts w:asciiTheme="minorHAnsi" w:eastAsiaTheme="minorEastAsia" w:hAnsiTheme="minorHAnsi" w:cstheme="minorBidi"/>
            <w:b w:val="0"/>
            <w:bCs w:val="0"/>
            <w:caps w:val="0"/>
            <w:noProof/>
            <w:sz w:val="22"/>
            <w:szCs w:val="22"/>
            <w:lang w:val="en-US"/>
          </w:rPr>
          <w:tab/>
        </w:r>
        <w:r w:rsidR="002F2B92" w:rsidRPr="00981B7E">
          <w:rPr>
            <w:rStyle w:val="Hyperlink"/>
            <w:noProof/>
          </w:rPr>
          <w:t>STAVEBNÍ FYZIKA</w:t>
        </w:r>
        <w:r w:rsidR="002F2B92">
          <w:rPr>
            <w:noProof/>
            <w:webHidden/>
          </w:rPr>
          <w:tab/>
        </w:r>
        <w:r w:rsidR="00604195">
          <w:rPr>
            <w:noProof/>
            <w:webHidden/>
          </w:rPr>
          <w:fldChar w:fldCharType="begin"/>
        </w:r>
        <w:r w:rsidR="002F2B92">
          <w:rPr>
            <w:noProof/>
            <w:webHidden/>
          </w:rPr>
          <w:instrText xml:space="preserve"> PAGEREF _Toc520707788 \h </w:instrText>
        </w:r>
        <w:r w:rsidR="00604195">
          <w:rPr>
            <w:noProof/>
            <w:webHidden/>
          </w:rPr>
        </w:r>
        <w:r w:rsidR="00604195">
          <w:rPr>
            <w:noProof/>
            <w:webHidden/>
          </w:rPr>
          <w:fldChar w:fldCharType="separate"/>
        </w:r>
        <w:r>
          <w:rPr>
            <w:noProof/>
            <w:webHidden/>
          </w:rPr>
          <w:t>4</w:t>
        </w:r>
        <w:r w:rsidR="00604195">
          <w:rPr>
            <w:noProof/>
            <w:webHidden/>
          </w:rPr>
          <w:fldChar w:fldCharType="end"/>
        </w:r>
      </w:hyperlink>
    </w:p>
    <w:p w:rsidR="00DC4EDE" w:rsidRPr="004C009D" w:rsidRDefault="00604195" w:rsidP="001659BA">
      <w:pPr>
        <w:tabs>
          <w:tab w:val="right" w:leader="dot" w:pos="9355"/>
        </w:tabs>
        <w:jc w:val="left"/>
      </w:pPr>
      <w:r w:rsidRPr="004C009D">
        <w:rPr>
          <w:b/>
          <w:bCs/>
          <w:caps/>
        </w:rPr>
        <w:fldChar w:fldCharType="end"/>
      </w:r>
      <w:r w:rsidR="00DC4EDE" w:rsidRPr="004C009D">
        <w:br w:type="page"/>
      </w:r>
    </w:p>
    <w:p w:rsidR="00031789" w:rsidRPr="004C009D" w:rsidRDefault="002D1CFE" w:rsidP="006E23C9">
      <w:pPr>
        <w:pStyle w:val="Heading1"/>
        <w:jc w:val="left"/>
      </w:pPr>
      <w:bookmarkStart w:id="2" w:name="_Toc520707784"/>
      <w:r w:rsidRPr="004C009D">
        <w:lastRenderedPageBreak/>
        <w:t>ARCHITEKTONICKÉ A VÝTVARNÉ ŘEŠENÍ</w:t>
      </w:r>
      <w:bookmarkEnd w:id="2"/>
    </w:p>
    <w:p w:rsidR="00390379" w:rsidRPr="007F07F4" w:rsidRDefault="007F07F4" w:rsidP="00390379">
      <w:pPr>
        <w:autoSpaceDE w:val="0"/>
        <w:autoSpaceDN w:val="0"/>
        <w:adjustRightInd w:val="0"/>
        <w:spacing w:before="0" w:after="0"/>
        <w:ind w:firstLine="576"/>
        <w:jc w:val="left"/>
        <w:rPr>
          <w:rFonts w:cs="Arial"/>
        </w:rPr>
      </w:pPr>
      <w:r w:rsidRPr="007F07F4">
        <w:rPr>
          <w:rFonts w:cs="Arial"/>
        </w:rPr>
        <w:t>S</w:t>
      </w:r>
      <w:r w:rsidR="00390379" w:rsidRPr="007F07F4">
        <w:rPr>
          <w:rFonts w:cs="Arial"/>
        </w:rPr>
        <w:t xml:space="preserve">távající budova bývalých kasáren se nachází v katastrálním území Beroun [602868]. </w:t>
      </w:r>
    </w:p>
    <w:p w:rsidR="00390379" w:rsidRDefault="007F07F4" w:rsidP="007F07F4">
      <w:pPr>
        <w:autoSpaceDE w:val="0"/>
        <w:autoSpaceDN w:val="0"/>
        <w:adjustRightInd w:val="0"/>
        <w:spacing w:before="0" w:after="0"/>
        <w:ind w:firstLine="0"/>
        <w:jc w:val="left"/>
        <w:rPr>
          <w:rFonts w:cs="Arial"/>
        </w:rPr>
      </w:pPr>
      <w:r w:rsidRPr="007F07F4">
        <w:rPr>
          <w:rFonts w:cs="Arial"/>
        </w:rPr>
        <w:t>J</w:t>
      </w:r>
      <w:r w:rsidR="00CA174B" w:rsidRPr="007F07F4">
        <w:rPr>
          <w:rFonts w:cs="Arial"/>
        </w:rPr>
        <w:t>edná se o 3 nadzemní podlaží</w:t>
      </w:r>
      <w:r w:rsidR="00390379" w:rsidRPr="007F07F4">
        <w:rPr>
          <w:rFonts w:cs="Arial"/>
        </w:rPr>
        <w:t xml:space="preserve"> se šikmou střechou, kde se nachází</w:t>
      </w:r>
      <w:r w:rsidR="00CA174B" w:rsidRPr="007F07F4">
        <w:rPr>
          <w:rFonts w:cs="Arial"/>
        </w:rPr>
        <w:t xml:space="preserve"> půda. Budova je č</w:t>
      </w:r>
      <w:r w:rsidRPr="007F07F4">
        <w:rPr>
          <w:rFonts w:cs="Arial"/>
        </w:rPr>
        <w:t>ástečně podsklepena. V so</w:t>
      </w:r>
      <w:r w:rsidR="00390379" w:rsidRPr="007F07F4">
        <w:rPr>
          <w:rFonts w:cs="Arial"/>
        </w:rPr>
        <w:t>učasnosti jako hlavní vstup do objektu slouží bezbariérový vstup uprostřed hlavní fasády směrem do Bezručovi u</w:t>
      </w:r>
      <w:r w:rsidR="00CA174B" w:rsidRPr="007F07F4">
        <w:rPr>
          <w:rFonts w:cs="Arial"/>
        </w:rPr>
        <w:t>lice. Tento vstup není původní,</w:t>
      </w:r>
      <w:r w:rsidR="00390379" w:rsidRPr="007F07F4">
        <w:rPr>
          <w:rFonts w:cs="Arial"/>
        </w:rPr>
        <w:t xml:space="preserve"> byl zde vytvořen při přestavbě na komunitní centrum v roce 2006. Jako </w:t>
      </w:r>
      <w:r w:rsidR="00CA174B" w:rsidRPr="007F07F4">
        <w:rPr>
          <w:rFonts w:cs="Arial"/>
        </w:rPr>
        <w:t>hlavní vchod</w:t>
      </w:r>
      <w:r w:rsidR="00390379" w:rsidRPr="007F07F4">
        <w:rPr>
          <w:rFonts w:cs="Arial"/>
        </w:rPr>
        <w:t xml:space="preserve"> sloužil zastřešený vstup na</w:t>
      </w:r>
      <w:r w:rsidR="00CA174B" w:rsidRPr="007F07F4">
        <w:rPr>
          <w:rFonts w:cs="Arial"/>
        </w:rPr>
        <w:t xml:space="preserve"> </w:t>
      </w:r>
      <w:r w:rsidR="00390379" w:rsidRPr="007F07F4">
        <w:rPr>
          <w:rFonts w:cs="Arial"/>
        </w:rPr>
        <w:t>ji</w:t>
      </w:r>
      <w:r w:rsidR="00CA174B" w:rsidRPr="007F07F4">
        <w:rPr>
          <w:rFonts w:cs="Arial"/>
        </w:rPr>
        <w:t>hovýchodní fasádě, který bude sl</w:t>
      </w:r>
      <w:r w:rsidR="00390379" w:rsidRPr="007F07F4">
        <w:rPr>
          <w:rFonts w:cs="Arial"/>
        </w:rPr>
        <w:t>oužit</w:t>
      </w:r>
      <w:r w:rsidR="00CA174B" w:rsidRPr="007F07F4">
        <w:rPr>
          <w:rFonts w:cs="Arial"/>
        </w:rPr>
        <w:t xml:space="preserve"> jako </w:t>
      </w:r>
      <w:r w:rsidR="002C0813" w:rsidRPr="007F07F4">
        <w:rPr>
          <w:rFonts w:cs="Arial"/>
        </w:rPr>
        <w:t>přímý vstup</w:t>
      </w:r>
      <w:r w:rsidR="00390379" w:rsidRPr="007F07F4">
        <w:rPr>
          <w:rFonts w:cs="Arial"/>
        </w:rPr>
        <w:t xml:space="preserve"> pro navrhovanou mateřskou školu. Nově bude doplněn o přístupovou</w:t>
      </w:r>
      <w:r w:rsidR="00E675DC" w:rsidRPr="007F07F4">
        <w:rPr>
          <w:rFonts w:cs="Arial"/>
        </w:rPr>
        <w:t xml:space="preserve"> kovovou</w:t>
      </w:r>
      <w:r w:rsidR="00390379" w:rsidRPr="007F07F4">
        <w:rPr>
          <w:rFonts w:cs="Arial"/>
        </w:rPr>
        <w:t xml:space="preserve"> rampu pro snazší přístup s kočárkem. Parkoviště pro stávají</w:t>
      </w:r>
      <w:r w:rsidR="002C0813" w:rsidRPr="007F07F4">
        <w:rPr>
          <w:rFonts w:cs="Arial"/>
        </w:rPr>
        <w:t xml:space="preserve">cí školku a komunitní centrum </w:t>
      </w:r>
      <w:r w:rsidR="00390379" w:rsidRPr="007F07F4">
        <w:rPr>
          <w:rFonts w:cs="Arial"/>
        </w:rPr>
        <w:t>je umístěno před budovou podél Bezručovi ulice. Na severovýchodní straně objektu se nachází dva dvorky, které jsou již v současnosti využívány jako zahrada mateřské školy. Jižnější dvorek přímo přiléhá k řešené části a nově do něj po</w:t>
      </w:r>
      <w:r w:rsidR="002C0813" w:rsidRPr="007F07F4">
        <w:rPr>
          <w:rFonts w:cs="Arial"/>
        </w:rPr>
        <w:t>vedou dveře se schodištěm, které zde budou</w:t>
      </w:r>
      <w:r w:rsidR="00390379" w:rsidRPr="007F07F4">
        <w:rPr>
          <w:rFonts w:cs="Arial"/>
        </w:rPr>
        <w:t xml:space="preserve"> vybudován</w:t>
      </w:r>
      <w:r w:rsidR="002C0813" w:rsidRPr="007F07F4">
        <w:rPr>
          <w:rFonts w:cs="Arial"/>
        </w:rPr>
        <w:t>y</w:t>
      </w:r>
      <w:r w:rsidR="00390379" w:rsidRPr="007F07F4">
        <w:rPr>
          <w:rFonts w:cs="Arial"/>
        </w:rPr>
        <w:t xml:space="preserve"> v důsledku požadavků požární ochrany.</w:t>
      </w:r>
    </w:p>
    <w:p w:rsidR="008637D7" w:rsidRPr="004C009D" w:rsidRDefault="008637D7" w:rsidP="006E23C9">
      <w:pPr>
        <w:autoSpaceDE w:val="0"/>
        <w:autoSpaceDN w:val="0"/>
        <w:adjustRightInd w:val="0"/>
        <w:spacing w:before="0" w:after="0"/>
        <w:ind w:firstLine="576"/>
        <w:jc w:val="left"/>
        <w:rPr>
          <w:rFonts w:cs="Arial"/>
        </w:rPr>
      </w:pPr>
    </w:p>
    <w:p w:rsidR="00031789" w:rsidRPr="004C009D" w:rsidRDefault="002D1CFE" w:rsidP="00EF32B8">
      <w:pPr>
        <w:pStyle w:val="Heading1"/>
      </w:pPr>
      <w:bookmarkStart w:id="3" w:name="_Toc520707785"/>
      <w:r w:rsidRPr="004C009D">
        <w:t>DISPOZIČNÍ A PROVOZNÍ ŘEŠENÍ</w:t>
      </w:r>
      <w:bookmarkEnd w:id="3"/>
    </w:p>
    <w:p w:rsidR="00E675DC" w:rsidRPr="007F07F4" w:rsidRDefault="00E675DC" w:rsidP="00E675DC">
      <w:pPr>
        <w:spacing w:before="0" w:after="0"/>
      </w:pPr>
      <w:r w:rsidRPr="007F07F4">
        <w:t>Řešená část školky bude využívat samostatný vstup z jihovýchodu. Vstup je zastřešen a bude doplněn o rampu pro snazš</w:t>
      </w:r>
      <w:r w:rsidR="002C0813" w:rsidRPr="007F07F4">
        <w:t>í manipulaci s kočárky. U vstupu</w:t>
      </w:r>
      <w:r w:rsidRPr="007F07F4">
        <w:t xml:space="preserve"> po pravé straně se bude nacházet kancelář pro vedení školky, po levé straně bude zázemí pro zaměstnance – šatny, toaleta, sprcha, úklidová komora</w:t>
      </w:r>
      <w:r w:rsidR="002C0813" w:rsidRPr="007F07F4">
        <w:t>. Chodba je rozdělena na špinavý</w:t>
      </w:r>
      <w:r w:rsidRPr="007F07F4">
        <w:t xml:space="preserve"> a čistý provoz lavicemi s botníky. V části čistého provozu se nachází šatní skříňky pro děti s lavicemi. Chodba je dále rozdělena na dvě části v souladu s požárně bezpečnostním řešením stavby. V jihozápadní části se nachází dvě herny vždy pro 22 dětí. Jižněji položená herna má sociální zařízení přístupné rovnou z herny. Zde se nachází 5 WC + 5 umyvadel, sprcha + umyvadlo. Druhá herna má sociální zázemí přístupné z chodby naproti dveřím do herny. Je zde stejný počet zařizovacích předmětů. Z koupelny je dále přístupný sklad. </w:t>
      </w:r>
      <w:r w:rsidR="002C0813" w:rsidRPr="007F07F4">
        <w:t>O</w:t>
      </w:r>
      <w:r w:rsidRPr="007F07F4">
        <w:t>bě herny mají dva únikové východy dle požadavku požárně bezpečnostního řešení. Severněji položená herna má navíc ještě jedny dveře tak, aby byly co nejblíže sociálnímu zařízení.</w:t>
      </w:r>
    </w:p>
    <w:p w:rsidR="00E675DC" w:rsidRPr="00A459A1" w:rsidRDefault="002C0813" w:rsidP="00E675DC">
      <w:pPr>
        <w:spacing w:before="0" w:after="0"/>
      </w:pPr>
      <w:r w:rsidRPr="007F07F4">
        <w:t>Jí</w:t>
      </w:r>
      <w:r w:rsidR="00E675DC" w:rsidRPr="007F07F4">
        <w:t>delna s 24 místy k sezení se nachází v jihovýchodní části a je k ní přímo přilehlá přípravna.</w:t>
      </w:r>
    </w:p>
    <w:p w:rsidR="00B364AA" w:rsidRPr="004C009D" w:rsidRDefault="00B364AA" w:rsidP="008637D7">
      <w:pPr>
        <w:spacing w:before="0" w:after="0"/>
      </w:pPr>
    </w:p>
    <w:p w:rsidR="00EF32B8" w:rsidRPr="004C009D" w:rsidRDefault="002D1CFE" w:rsidP="00EF32B8">
      <w:pPr>
        <w:pStyle w:val="Heading1"/>
      </w:pPr>
      <w:bookmarkStart w:id="4" w:name="_Toc520707786"/>
      <w:r w:rsidRPr="004C009D">
        <w:t>MATERIÁLOVÉ ŘEŠENÍ</w:t>
      </w:r>
      <w:bookmarkEnd w:id="4"/>
    </w:p>
    <w:p w:rsidR="00072C10" w:rsidRPr="007F07F4" w:rsidRDefault="00072C10" w:rsidP="00072C10">
      <w:pPr>
        <w:rPr>
          <w:i/>
        </w:rPr>
      </w:pPr>
      <w:r w:rsidRPr="007F07F4">
        <w:rPr>
          <w:i/>
        </w:rPr>
        <w:t>Podlahy</w:t>
      </w:r>
    </w:p>
    <w:p w:rsidR="00E675DC" w:rsidRPr="007F07F4" w:rsidRDefault="00E675DC" w:rsidP="00E675DC">
      <w:r w:rsidRPr="007F07F4">
        <w:t xml:space="preserve">V řešené části objektu budou odstraněny nášlapné vrstvy podlah a budou položeny nové. </w:t>
      </w:r>
    </w:p>
    <w:p w:rsidR="00521EE7" w:rsidRPr="007F07F4" w:rsidRDefault="00E675DC" w:rsidP="00E675DC">
      <w:r w:rsidRPr="007F07F4">
        <w:t>Na chodbách, v hernách a v kanceláři bude položeno nové linoleum. Ve vlhkých provozech jakou jsou koupelny, přípravna a v jídelně, skladu a zázemí pro personál budou položeny keramické dlaždice.</w:t>
      </w:r>
    </w:p>
    <w:p w:rsidR="00072C10" w:rsidRPr="004C009D" w:rsidRDefault="00072C10" w:rsidP="00072C10">
      <w:pPr>
        <w:pStyle w:val="ListParagraph"/>
        <w:numPr>
          <w:ilvl w:val="0"/>
          <w:numId w:val="0"/>
        </w:numPr>
        <w:ind w:left="1704"/>
      </w:pPr>
    </w:p>
    <w:p w:rsidR="00072C10" w:rsidRPr="004C009D" w:rsidRDefault="00072C10" w:rsidP="00072C10">
      <w:pPr>
        <w:rPr>
          <w:i/>
        </w:rPr>
      </w:pPr>
      <w:r w:rsidRPr="004C009D">
        <w:rPr>
          <w:i/>
        </w:rPr>
        <w:t>Podhledy</w:t>
      </w:r>
    </w:p>
    <w:p w:rsidR="00E675DC" w:rsidRPr="007F07F4" w:rsidRDefault="00E675DC" w:rsidP="00E675DC">
      <w:pPr>
        <w:spacing w:after="0"/>
      </w:pPr>
      <w:r w:rsidRPr="007F07F4">
        <w:t xml:space="preserve">V řešených částech budou instalovány nové podhledy. Místnost 1.11 - sklad zůstane bez podhledu. Na chodbě bude instalován nový SDK podhled, v ostatních částech bude instalovaná kazetový podhled. V hernách, v jídelně a v kanceláři bude použit akustický kazetový podhled. </w:t>
      </w:r>
    </w:p>
    <w:p w:rsidR="00E675DC" w:rsidRPr="007F07F4" w:rsidRDefault="00E675DC" w:rsidP="00E675DC">
      <w:pPr>
        <w:spacing w:after="0"/>
      </w:pPr>
      <w:r w:rsidRPr="007F07F4">
        <w:t>V herně č.m.1.07 bude celkem 62,5m2 akustického podhledu</w:t>
      </w:r>
    </w:p>
    <w:p w:rsidR="00E675DC" w:rsidRPr="007F07F4" w:rsidRDefault="00E675DC" w:rsidP="00E675DC">
      <w:pPr>
        <w:spacing w:after="0"/>
      </w:pPr>
      <w:r w:rsidRPr="007F07F4">
        <w:t>V herně č.m. 1.09 bude celkem 62,5m2 akustického podhledu</w:t>
      </w:r>
    </w:p>
    <w:p w:rsidR="00E675DC" w:rsidRPr="007F07F4" w:rsidRDefault="00E675DC" w:rsidP="00E675DC">
      <w:pPr>
        <w:spacing w:after="0"/>
      </w:pPr>
      <w:r w:rsidRPr="007F07F4">
        <w:t>V jídelně č.m. 1.12 bude celkem 18,19m2 akustického podhledu</w:t>
      </w:r>
    </w:p>
    <w:p w:rsidR="00E675DC" w:rsidRDefault="00E675DC" w:rsidP="00E675DC">
      <w:pPr>
        <w:spacing w:after="0"/>
      </w:pPr>
      <w:r w:rsidRPr="007F07F4">
        <w:t>V kanceláři č.m. 1.14 bude celkem 16,9m2 akustického podhledu</w:t>
      </w:r>
    </w:p>
    <w:p w:rsidR="00E675DC" w:rsidRDefault="00E675DC" w:rsidP="00072C10">
      <w:pPr>
        <w:rPr>
          <w:i/>
        </w:rPr>
      </w:pPr>
    </w:p>
    <w:p w:rsidR="00072C10" w:rsidRPr="004C009D" w:rsidRDefault="00072C10" w:rsidP="00072C10">
      <w:pPr>
        <w:rPr>
          <w:i/>
        </w:rPr>
      </w:pPr>
      <w:r w:rsidRPr="004C009D">
        <w:rPr>
          <w:i/>
        </w:rPr>
        <w:t xml:space="preserve">Střecha </w:t>
      </w:r>
    </w:p>
    <w:p w:rsidR="002F2B92" w:rsidRDefault="002F2B92" w:rsidP="002F2B92">
      <w:pPr>
        <w:spacing w:after="0"/>
      </w:pPr>
      <w:r w:rsidRPr="007F07F4">
        <w:t>Nebude zasaženo do konstrukce střechy</w:t>
      </w:r>
    </w:p>
    <w:p w:rsidR="002F2B92" w:rsidRPr="00A459A1" w:rsidRDefault="002F2B92" w:rsidP="002F2B92">
      <w:pPr>
        <w:spacing w:after="0"/>
      </w:pPr>
    </w:p>
    <w:p w:rsidR="00E34D94" w:rsidRPr="004C009D" w:rsidRDefault="00072C10" w:rsidP="00974343">
      <w:pPr>
        <w:ind w:firstLine="0"/>
        <w:rPr>
          <w:rStyle w:val="Emphasis"/>
          <w:i w:val="0"/>
          <w:iCs w:val="0"/>
        </w:rPr>
      </w:pPr>
      <w:r w:rsidRPr="004C009D">
        <w:tab/>
      </w:r>
      <w:r w:rsidR="002D1CFE" w:rsidRPr="004C009D">
        <w:rPr>
          <w:rStyle w:val="Emphasis"/>
          <w:i w:val="0"/>
          <w:iCs w:val="0"/>
        </w:rPr>
        <w:t>BEZBARIÉROVÉ UŽÍVÁNÍ STAVBY</w:t>
      </w:r>
    </w:p>
    <w:p w:rsidR="002F2B92" w:rsidRPr="00A459A1" w:rsidRDefault="002F2B92" w:rsidP="002F2B92">
      <w:pPr>
        <w:spacing w:before="0" w:after="0"/>
        <w:ind w:firstLine="360"/>
      </w:pPr>
      <w:r w:rsidRPr="007F07F4">
        <w:t xml:space="preserve">Rekonstrukce komunitního centra na mateřskou školu je navržena v souladu s vyhláškou č. 398/2009 Sb., o bezbariérovém užívání staveb. Na stávajícím parkovišti je vyhrazeno 6 parkovacích stání pro </w:t>
      </w:r>
      <w:r w:rsidRPr="007F07F4">
        <w:lastRenderedPageBreak/>
        <w:t>invalidy. Hlavní vstup do objektu z ulice Bezručova je bezbariérový. Na společné chodbě je umístěn výtah. Především v 3NP se nachází část komunitního centra určena pro imobilní osoby včetně sociálního zázemí. Bezbariérové řešení objektu nebude rekonstrukcí dotčeno.</w:t>
      </w:r>
    </w:p>
    <w:p w:rsidR="005C6BDB" w:rsidRPr="004C009D" w:rsidRDefault="005C6BDB" w:rsidP="005C6BDB">
      <w:pPr>
        <w:ind w:firstLine="0"/>
      </w:pPr>
      <w:r w:rsidRPr="004C009D">
        <w:tab/>
      </w:r>
    </w:p>
    <w:p w:rsidR="00031789" w:rsidRPr="004C009D" w:rsidRDefault="005C6BDB" w:rsidP="00CA0A9C">
      <w:pPr>
        <w:pStyle w:val="Heading1"/>
      </w:pPr>
      <w:bookmarkStart w:id="5" w:name="_Toc520707787"/>
      <w:r w:rsidRPr="004C009D">
        <w:t>KONSTRUKČNÍ A STAVEBNĚ-TECHNICKÉ ŘEŠENÍ</w:t>
      </w:r>
      <w:bookmarkEnd w:id="5"/>
    </w:p>
    <w:p w:rsidR="00DF72D8" w:rsidRPr="004C009D" w:rsidRDefault="00B364AA" w:rsidP="00B0248B">
      <w:pPr>
        <w:rPr>
          <w:rFonts w:eastAsia="SimSun"/>
        </w:rPr>
      </w:pPr>
      <w:r w:rsidRPr="004C009D">
        <w:t xml:space="preserve">Konstrukční systém </w:t>
      </w:r>
    </w:p>
    <w:p w:rsidR="002F2B92" w:rsidRPr="007F07F4" w:rsidRDefault="002F2B92" w:rsidP="002F2B92">
      <w:bookmarkStart w:id="6" w:name="_Toc520707788"/>
      <w:r w:rsidRPr="007F07F4">
        <w:t>Jedná se o třípodlažní podsklepený objekt s podkrovím. Celý objekt je vertikálně propojen hlavním schodištěm a výtahem. Dům má podélný nosný systém tvořený zdivem tl. 75 mm v 1.PP, zdivem tl. 600mm v 1.NP, zdivem tl. 450mm ve 2.NP a 3.NP. Stropní konstrukce jsou železobetonové – trámové s deskou pnutou mezi těmito trámi a ž.b. deskou mezi nosné stěny nad chodbami. Konstrukce krovu je dřevěná vaznicová. Rekonstrukcí části komunitního centra na mateřskou školu se nezasahuje do konstrukčního  systému. Bude pouze ubourán parapet okenního otvoru na jihovýchodní straně tak, aby zde mohly být umístěny únikové dveře v souladu s požárně bezpečnostním řešením. Překlad tohoto okna zůstane nedotčen. Ubourány budou pouze nenosné příčky v objektu a nebudou vybourávány žádné nové otvory v nosných zdech.</w:t>
      </w:r>
    </w:p>
    <w:p w:rsidR="00031789" w:rsidRPr="004C009D" w:rsidRDefault="005C6BDB" w:rsidP="008C7D3E">
      <w:pPr>
        <w:pStyle w:val="Heading1"/>
        <w:rPr>
          <w:rStyle w:val="Emphasis"/>
          <w:i w:val="0"/>
          <w:iCs w:val="0"/>
        </w:rPr>
      </w:pPr>
      <w:r w:rsidRPr="004C009D">
        <w:rPr>
          <w:rStyle w:val="Emphasis"/>
          <w:i w:val="0"/>
          <w:iCs w:val="0"/>
        </w:rPr>
        <w:t>STAVEBNÍ FYZIKA</w:t>
      </w:r>
      <w:bookmarkEnd w:id="6"/>
    </w:p>
    <w:p w:rsidR="00FB2345" w:rsidRPr="004C009D" w:rsidRDefault="0018531D" w:rsidP="000B167A">
      <w:pPr>
        <w:autoSpaceDE w:val="0"/>
        <w:autoSpaceDN w:val="0"/>
        <w:adjustRightInd w:val="0"/>
        <w:spacing w:before="0" w:after="0"/>
        <w:jc w:val="left"/>
        <w:rPr>
          <w:rFonts w:cs="Arial"/>
          <w:u w:val="single"/>
        </w:rPr>
      </w:pPr>
      <w:r w:rsidRPr="004C009D">
        <w:rPr>
          <w:rFonts w:cs="Arial"/>
          <w:u w:val="single"/>
        </w:rPr>
        <w:t>Tepelná technika</w:t>
      </w:r>
    </w:p>
    <w:p w:rsidR="0018531D" w:rsidRPr="004C009D" w:rsidRDefault="0018531D" w:rsidP="000B167A">
      <w:pPr>
        <w:autoSpaceDE w:val="0"/>
        <w:autoSpaceDN w:val="0"/>
        <w:adjustRightInd w:val="0"/>
        <w:spacing w:before="0" w:after="0"/>
        <w:jc w:val="left"/>
        <w:rPr>
          <w:rFonts w:cs="Arial"/>
        </w:rPr>
      </w:pPr>
    </w:p>
    <w:p w:rsidR="002E2112" w:rsidRPr="007F07F4" w:rsidRDefault="007A1344" w:rsidP="002E2112">
      <w:r w:rsidRPr="007F07F4">
        <w:t>Obálka budovy zůstane nedotčena a úpravy nebudou mít vliv na hospodaření s energiemi.</w:t>
      </w:r>
    </w:p>
    <w:p w:rsidR="0018531D" w:rsidRPr="007F07F4" w:rsidRDefault="002E2112" w:rsidP="003C34B3">
      <w:r w:rsidRPr="007F07F4">
        <w:t xml:space="preserve">Plocha obálky budovy a obestavěný prostor zůstanou stávající.  </w:t>
      </w:r>
    </w:p>
    <w:p w:rsidR="001C779D" w:rsidRPr="007F07F4" w:rsidRDefault="001C779D" w:rsidP="003C34B3">
      <w:pPr>
        <w:rPr>
          <w:u w:val="single"/>
        </w:rPr>
      </w:pPr>
      <w:r w:rsidRPr="007F07F4">
        <w:rPr>
          <w:u w:val="single"/>
        </w:rPr>
        <w:t>Osvětlení / oslunění</w:t>
      </w:r>
    </w:p>
    <w:p w:rsidR="001C779D" w:rsidRPr="007F07F4" w:rsidRDefault="00932104" w:rsidP="003C34B3">
      <w:pPr>
        <w:rPr>
          <w:rFonts w:cs="Arial"/>
        </w:rPr>
      </w:pPr>
      <w:r w:rsidRPr="007F07F4">
        <w:t>Výpočty denního a umělého osvětlení jsou součástí dokladové části této dokumentace.Okenní otvory zůstávají beze změny. Umělé osvětlení je nově navrženo.</w:t>
      </w:r>
    </w:p>
    <w:p w:rsidR="00FB2345" w:rsidRPr="007F07F4" w:rsidRDefault="00FB2345" w:rsidP="000B167A">
      <w:pPr>
        <w:autoSpaceDE w:val="0"/>
        <w:autoSpaceDN w:val="0"/>
        <w:adjustRightInd w:val="0"/>
        <w:spacing w:before="0" w:after="0"/>
        <w:jc w:val="left"/>
        <w:rPr>
          <w:rFonts w:cs="Arial"/>
          <w:u w:val="single"/>
        </w:rPr>
      </w:pPr>
      <w:r w:rsidRPr="007F07F4">
        <w:rPr>
          <w:rFonts w:cs="Arial"/>
          <w:u w:val="single"/>
        </w:rPr>
        <w:t>Akustika</w:t>
      </w:r>
    </w:p>
    <w:p w:rsidR="00FB2345" w:rsidRPr="007F07F4" w:rsidRDefault="00FB2345" w:rsidP="000B167A">
      <w:pPr>
        <w:autoSpaceDE w:val="0"/>
        <w:autoSpaceDN w:val="0"/>
        <w:adjustRightInd w:val="0"/>
        <w:spacing w:before="0" w:after="0"/>
        <w:jc w:val="left"/>
        <w:rPr>
          <w:rFonts w:cs="Arial"/>
          <w:u w:val="single"/>
        </w:rPr>
      </w:pPr>
    </w:p>
    <w:p w:rsidR="007A1344" w:rsidRPr="007F07F4" w:rsidRDefault="007A1344" w:rsidP="007A1344">
      <w:r w:rsidRPr="007F07F4">
        <w:t>Stávající stavba je realizována v souladu s hygienickými požadavky na stavby, jako jsou hluk, tepelná pohoda, výměna vzduchu-větrání apod.</w:t>
      </w:r>
    </w:p>
    <w:p w:rsidR="007A1344" w:rsidRPr="004C009D" w:rsidRDefault="007A1344" w:rsidP="007A1344">
      <w:r w:rsidRPr="007F07F4">
        <w:t>V rámci rekonstrukce nebude snižována kročejová a vzduchová neprůzvučnost konstrukcí, které splňují stávající hygienické limity.</w:t>
      </w:r>
    </w:p>
    <w:p w:rsidR="004F66BC" w:rsidRPr="003655B5" w:rsidRDefault="004F66BC" w:rsidP="001D1C24">
      <w:pPr>
        <w:tabs>
          <w:tab w:val="left" w:pos="142"/>
        </w:tabs>
        <w:ind w:left="360" w:firstLine="0"/>
        <w:rPr>
          <w:rFonts w:cs="Arial"/>
        </w:rPr>
      </w:pPr>
    </w:p>
    <w:p w:rsidR="00F30D82" w:rsidRPr="003655B5" w:rsidRDefault="00F30D82" w:rsidP="003741B3"/>
    <w:sectPr w:rsidR="00F30D82" w:rsidRPr="003655B5" w:rsidSect="001659BA">
      <w:headerReference w:type="default" r:id="rId10"/>
      <w:footerReference w:type="default" r:id="rId11"/>
      <w:pgSz w:w="11907" w:h="16840" w:code="9"/>
      <w:pgMar w:top="1105" w:right="1134" w:bottom="1276" w:left="1418" w:header="567"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ACA" w:rsidRDefault="00356ACA">
      <w:r>
        <w:separator/>
      </w:r>
    </w:p>
    <w:p w:rsidR="00356ACA" w:rsidRDefault="00356ACA"/>
  </w:endnote>
  <w:endnote w:type="continuationSeparator" w:id="0">
    <w:p w:rsidR="00356ACA" w:rsidRDefault="00356ACA">
      <w:r>
        <w:continuationSeparator/>
      </w:r>
    </w:p>
    <w:p w:rsidR="00356ACA" w:rsidRDefault="00356A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Avinion">
    <w:altName w:val="Arial"/>
    <w:charset w:val="00"/>
    <w:family w:val="swiss"/>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ACA" w:rsidRDefault="00356ACA" w:rsidP="001659BA">
    <w:pPr>
      <w:pStyle w:val="Footer"/>
      <w:pBdr>
        <w:top w:val="single" w:sz="4" w:space="1" w:color="auto"/>
      </w:pBdr>
      <w:jc w:val="left"/>
    </w:pPr>
    <w:smartTag w:uri="urn:schemas-microsoft-com:office:smarttags" w:element="PersonName">
      <w:r>
        <w:t>Ian Bryan</w:t>
      </w:r>
    </w:smartTag>
    <w:r>
      <w:t xml:space="preserve">Architects s.r.o., Štefánikova 48/75, Praha 5 15000, </w:t>
    </w:r>
    <w:r>
      <w:rPr>
        <w:szCs w:val="16"/>
      </w:rPr>
      <w:sym w:font="Wingdings 2" w:char="F027"/>
    </w:r>
    <w:r>
      <w:t>. +420 257 311 354</w:t>
    </w:r>
    <w:r>
      <w:tab/>
    </w:r>
    <w:r w:rsidR="00C5637F">
      <w:fldChar w:fldCharType="begin"/>
    </w:r>
    <w:r w:rsidR="00C5637F">
      <w:instrText xml:space="preserve"> PAGE </w:instrText>
    </w:r>
    <w:r w:rsidR="00C5637F">
      <w:fldChar w:fldCharType="separate"/>
    </w:r>
    <w:r w:rsidR="00C5637F">
      <w:rPr>
        <w:noProof/>
      </w:rPr>
      <w:t>2</w:t>
    </w:r>
    <w:r w:rsidR="00C5637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ACA" w:rsidRDefault="00356ACA">
      <w:r>
        <w:separator/>
      </w:r>
    </w:p>
    <w:p w:rsidR="00356ACA" w:rsidRDefault="00356ACA"/>
  </w:footnote>
  <w:footnote w:type="continuationSeparator" w:id="0">
    <w:p w:rsidR="00356ACA" w:rsidRDefault="00356ACA">
      <w:r>
        <w:continuationSeparator/>
      </w:r>
    </w:p>
    <w:p w:rsidR="00356ACA" w:rsidRDefault="00356A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ACA" w:rsidRDefault="00356ACA" w:rsidP="004943F0">
    <w:pPr>
      <w:pStyle w:val="Header"/>
      <w:pBdr>
        <w:bottom w:val="single" w:sz="4" w:space="0" w:color="auto"/>
      </w:pBdr>
      <w:ind w:firstLine="0"/>
    </w:pPr>
    <w:r>
      <w:t xml:space="preserve">          </w:t>
    </w:r>
    <w:r w:rsidR="00870DFD">
      <w:t xml:space="preserve">                 </w:t>
    </w:r>
    <w:r w:rsidR="00870DFD">
      <w:tab/>
    </w:r>
    <w:r>
      <w:t xml:space="preserve">   D – Technická zpráva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color w:val="0070C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cs="Times New Roman"/>
        <w:b w:val="0"/>
      </w:rPr>
    </w:lvl>
  </w:abstractNum>
  <w:abstractNum w:abstractNumId="4">
    <w:nsid w:val="01751299"/>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02EF2EC8"/>
    <w:multiLevelType w:val="hybridMultilevel"/>
    <w:tmpl w:val="CAD2850A"/>
    <w:lvl w:ilvl="0" w:tplc="F9D85B1C">
      <w:start w:val="1"/>
      <w:numFmt w:val="decimal"/>
      <w:lvlText w:val="%1)"/>
      <w:lvlJc w:val="left"/>
      <w:pPr>
        <w:ind w:left="984" w:hanging="360"/>
      </w:pPr>
      <w:rPr>
        <w:rFonts w:hint="default"/>
      </w:rPr>
    </w:lvl>
    <w:lvl w:ilvl="1" w:tplc="04050019" w:tentative="1">
      <w:start w:val="1"/>
      <w:numFmt w:val="lowerLetter"/>
      <w:lvlText w:val="%2."/>
      <w:lvlJc w:val="left"/>
      <w:pPr>
        <w:ind w:left="1704" w:hanging="360"/>
      </w:pPr>
    </w:lvl>
    <w:lvl w:ilvl="2" w:tplc="0405001B" w:tentative="1">
      <w:start w:val="1"/>
      <w:numFmt w:val="lowerRoman"/>
      <w:lvlText w:val="%3."/>
      <w:lvlJc w:val="right"/>
      <w:pPr>
        <w:ind w:left="2424" w:hanging="180"/>
      </w:pPr>
    </w:lvl>
    <w:lvl w:ilvl="3" w:tplc="0405000F" w:tentative="1">
      <w:start w:val="1"/>
      <w:numFmt w:val="decimal"/>
      <w:lvlText w:val="%4."/>
      <w:lvlJc w:val="left"/>
      <w:pPr>
        <w:ind w:left="3144" w:hanging="360"/>
      </w:pPr>
    </w:lvl>
    <w:lvl w:ilvl="4" w:tplc="04050019" w:tentative="1">
      <w:start w:val="1"/>
      <w:numFmt w:val="lowerLetter"/>
      <w:lvlText w:val="%5."/>
      <w:lvlJc w:val="left"/>
      <w:pPr>
        <w:ind w:left="3864" w:hanging="360"/>
      </w:pPr>
    </w:lvl>
    <w:lvl w:ilvl="5" w:tplc="0405001B" w:tentative="1">
      <w:start w:val="1"/>
      <w:numFmt w:val="lowerRoman"/>
      <w:lvlText w:val="%6."/>
      <w:lvlJc w:val="right"/>
      <w:pPr>
        <w:ind w:left="4584" w:hanging="180"/>
      </w:pPr>
    </w:lvl>
    <w:lvl w:ilvl="6" w:tplc="0405000F" w:tentative="1">
      <w:start w:val="1"/>
      <w:numFmt w:val="decimal"/>
      <w:lvlText w:val="%7."/>
      <w:lvlJc w:val="left"/>
      <w:pPr>
        <w:ind w:left="5304" w:hanging="360"/>
      </w:pPr>
    </w:lvl>
    <w:lvl w:ilvl="7" w:tplc="04050019" w:tentative="1">
      <w:start w:val="1"/>
      <w:numFmt w:val="lowerLetter"/>
      <w:lvlText w:val="%8."/>
      <w:lvlJc w:val="left"/>
      <w:pPr>
        <w:ind w:left="6024" w:hanging="360"/>
      </w:pPr>
    </w:lvl>
    <w:lvl w:ilvl="8" w:tplc="0405001B" w:tentative="1">
      <w:start w:val="1"/>
      <w:numFmt w:val="lowerRoman"/>
      <w:lvlText w:val="%9."/>
      <w:lvlJc w:val="right"/>
      <w:pPr>
        <w:ind w:left="6744" w:hanging="180"/>
      </w:pPr>
    </w:lvl>
  </w:abstractNum>
  <w:abstractNum w:abstractNumId="6">
    <w:nsid w:val="03D5241E"/>
    <w:multiLevelType w:val="multilevel"/>
    <w:tmpl w:val="113C68C6"/>
    <w:numStyleLink w:val="StylVcerovov"/>
  </w:abstractNum>
  <w:abstractNum w:abstractNumId="7">
    <w:nsid w:val="145B1C06"/>
    <w:multiLevelType w:val="hybridMultilevel"/>
    <w:tmpl w:val="842865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945149A"/>
    <w:multiLevelType w:val="hybridMultilevel"/>
    <w:tmpl w:val="1FD6D6D4"/>
    <w:lvl w:ilvl="0" w:tplc="F3386690">
      <w:start w:val="1"/>
      <w:numFmt w:val="bullet"/>
      <w:pStyle w:val="ListParagraph"/>
      <w:lvlText w:val=""/>
      <w:lvlJc w:val="left"/>
      <w:pPr>
        <w:ind w:left="1571" w:hanging="360"/>
      </w:pPr>
      <w:rPr>
        <w:rFonts w:ascii="Symbol" w:hAnsi="Symbol" w:hint="default"/>
      </w:rPr>
    </w:lvl>
    <w:lvl w:ilvl="1" w:tplc="04050003">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9">
    <w:nsid w:val="1A107F64"/>
    <w:multiLevelType w:val="hybridMultilevel"/>
    <w:tmpl w:val="F45608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DA86EF1"/>
    <w:multiLevelType w:val="multilevel"/>
    <w:tmpl w:val="8E304492"/>
    <w:styleLink w:val="StylSodrkami"/>
    <w:lvl w:ilvl="0">
      <w:start w:val="1"/>
      <w:numFmt w:val="bullet"/>
      <w:lvlText w:val="■"/>
      <w:lvlJc w:val="left"/>
      <w:pPr>
        <w:tabs>
          <w:tab w:val="num" w:pos="1004"/>
        </w:tabs>
        <w:ind w:left="1004" w:hanging="360"/>
      </w:pPr>
      <w:rPr>
        <w:rFonts w:ascii="Arial" w:hAnsi="Arial" w:hint="default"/>
        <w:sz w:val="20"/>
      </w:rPr>
    </w:lvl>
    <w:lvl w:ilvl="1">
      <w:start w:val="1"/>
      <w:numFmt w:val="bullet"/>
      <w:lvlText w:val="■"/>
      <w:lvlJc w:val="left"/>
      <w:pPr>
        <w:tabs>
          <w:tab w:val="num" w:pos="1724"/>
        </w:tabs>
        <w:ind w:left="1724" w:hanging="360"/>
      </w:pPr>
      <w:rPr>
        <w:rFonts w:ascii="Arial" w:hAnsi="Arial" w:hint="default"/>
      </w:rPr>
    </w:lvl>
    <w:lvl w:ilvl="2">
      <w:start w:val="1"/>
      <w:numFmt w:val="bullet"/>
      <w:lvlText w:val="■"/>
      <w:lvlJc w:val="left"/>
      <w:pPr>
        <w:tabs>
          <w:tab w:val="num" w:pos="2444"/>
        </w:tabs>
        <w:ind w:left="2444" w:hanging="360"/>
      </w:pPr>
      <w:rPr>
        <w:rFonts w:ascii="Arial" w:hAnsi="Arial"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1783B28"/>
    <w:multiLevelType w:val="multilevel"/>
    <w:tmpl w:val="987C7ABE"/>
    <w:lvl w:ilvl="0">
      <w:start w:val="1"/>
      <w:numFmt w:val="decimal"/>
      <w:lvlText w:val="%1"/>
      <w:lvlJc w:val="left"/>
      <w:pPr>
        <w:ind w:left="432" w:hanging="432"/>
      </w:pPr>
      <w:rPr>
        <w:rFonts w:hint="default"/>
      </w:rPr>
    </w:lvl>
    <w:lvl w:ilvl="1">
      <w:start w:val="1"/>
      <w:numFmt w:val="decimal"/>
      <w:lvlText w:val="%1.%2"/>
      <w:lvlJc w:val="left"/>
      <w:pPr>
        <w:ind w:left="718"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222D4A4F"/>
    <w:multiLevelType w:val="multilevel"/>
    <w:tmpl w:val="113C68C6"/>
    <w:styleLink w:val="StylVcerovov"/>
    <w:lvl w:ilvl="0">
      <w:start w:val="1"/>
      <w:numFmt w:val="bullet"/>
      <w:lvlText w:val="■"/>
      <w:lvlJc w:val="left"/>
      <w:pPr>
        <w:tabs>
          <w:tab w:val="num" w:pos="1004"/>
        </w:tabs>
        <w:ind w:left="1004" w:hanging="360"/>
      </w:pPr>
      <w:rPr>
        <w:rFonts w:ascii="Arial" w:hAnsi="Arial"/>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2567F26"/>
    <w:multiLevelType w:val="singleLevel"/>
    <w:tmpl w:val="815C1B58"/>
    <w:lvl w:ilvl="0">
      <w:start w:val="1"/>
      <w:numFmt w:val="bullet"/>
      <w:pStyle w:val="Znaka2"/>
      <w:lvlText w:val=""/>
      <w:lvlJc w:val="left"/>
      <w:pPr>
        <w:tabs>
          <w:tab w:val="num" w:pos="360"/>
        </w:tabs>
        <w:ind w:left="360" w:hanging="360"/>
      </w:pPr>
      <w:rPr>
        <w:rFonts w:ascii="Symbol" w:hAnsi="Symbol" w:hint="default"/>
        <w:sz w:val="12"/>
      </w:rPr>
    </w:lvl>
  </w:abstractNum>
  <w:abstractNum w:abstractNumId="14">
    <w:nsid w:val="256E31E4"/>
    <w:multiLevelType w:val="hybridMultilevel"/>
    <w:tmpl w:val="AC20EDF6"/>
    <w:lvl w:ilvl="0" w:tplc="974CA322">
      <w:start w:val="1"/>
      <w:numFmt w:val="bullet"/>
      <w:pStyle w:val="n"/>
      <w:lvlText w:val=""/>
      <w:lvlJc w:val="left"/>
      <w:pPr>
        <w:tabs>
          <w:tab w:val="num" w:pos="720"/>
        </w:tabs>
        <w:ind w:left="720" w:hanging="360"/>
      </w:pPr>
      <w:rPr>
        <w:rFonts w:ascii="Symbol" w:hAnsi="Symbol" w:hint="default"/>
      </w:rPr>
    </w:lvl>
    <w:lvl w:ilvl="1" w:tplc="BAAC0F32" w:tentative="1">
      <w:start w:val="1"/>
      <w:numFmt w:val="bullet"/>
      <w:lvlText w:val="o"/>
      <w:lvlJc w:val="left"/>
      <w:pPr>
        <w:tabs>
          <w:tab w:val="num" w:pos="1440"/>
        </w:tabs>
        <w:ind w:left="1440" w:hanging="360"/>
      </w:pPr>
      <w:rPr>
        <w:rFonts w:ascii="Courier New" w:hAnsi="Courier New" w:hint="default"/>
      </w:rPr>
    </w:lvl>
    <w:lvl w:ilvl="2" w:tplc="4CD4AEBC" w:tentative="1">
      <w:start w:val="1"/>
      <w:numFmt w:val="bullet"/>
      <w:lvlText w:val=""/>
      <w:lvlJc w:val="left"/>
      <w:pPr>
        <w:tabs>
          <w:tab w:val="num" w:pos="2160"/>
        </w:tabs>
        <w:ind w:left="2160" w:hanging="360"/>
      </w:pPr>
      <w:rPr>
        <w:rFonts w:ascii="Wingdings" w:hAnsi="Wingdings" w:hint="default"/>
      </w:rPr>
    </w:lvl>
    <w:lvl w:ilvl="3" w:tplc="0B2ACAF2" w:tentative="1">
      <w:start w:val="1"/>
      <w:numFmt w:val="bullet"/>
      <w:lvlText w:val=""/>
      <w:lvlJc w:val="left"/>
      <w:pPr>
        <w:tabs>
          <w:tab w:val="num" w:pos="2880"/>
        </w:tabs>
        <w:ind w:left="2880" w:hanging="360"/>
      </w:pPr>
      <w:rPr>
        <w:rFonts w:ascii="Symbol" w:hAnsi="Symbol" w:hint="default"/>
      </w:rPr>
    </w:lvl>
    <w:lvl w:ilvl="4" w:tplc="1A72E456" w:tentative="1">
      <w:start w:val="1"/>
      <w:numFmt w:val="bullet"/>
      <w:lvlText w:val="o"/>
      <w:lvlJc w:val="left"/>
      <w:pPr>
        <w:tabs>
          <w:tab w:val="num" w:pos="3600"/>
        </w:tabs>
        <w:ind w:left="3600" w:hanging="360"/>
      </w:pPr>
      <w:rPr>
        <w:rFonts w:ascii="Courier New" w:hAnsi="Courier New" w:hint="default"/>
      </w:rPr>
    </w:lvl>
    <w:lvl w:ilvl="5" w:tplc="78445668" w:tentative="1">
      <w:start w:val="1"/>
      <w:numFmt w:val="bullet"/>
      <w:lvlText w:val=""/>
      <w:lvlJc w:val="left"/>
      <w:pPr>
        <w:tabs>
          <w:tab w:val="num" w:pos="4320"/>
        </w:tabs>
        <w:ind w:left="4320" w:hanging="360"/>
      </w:pPr>
      <w:rPr>
        <w:rFonts w:ascii="Wingdings" w:hAnsi="Wingdings" w:hint="default"/>
      </w:rPr>
    </w:lvl>
    <w:lvl w:ilvl="6" w:tplc="694CEF1C" w:tentative="1">
      <w:start w:val="1"/>
      <w:numFmt w:val="bullet"/>
      <w:lvlText w:val=""/>
      <w:lvlJc w:val="left"/>
      <w:pPr>
        <w:tabs>
          <w:tab w:val="num" w:pos="5040"/>
        </w:tabs>
        <w:ind w:left="5040" w:hanging="360"/>
      </w:pPr>
      <w:rPr>
        <w:rFonts w:ascii="Symbol" w:hAnsi="Symbol" w:hint="default"/>
      </w:rPr>
    </w:lvl>
    <w:lvl w:ilvl="7" w:tplc="A06602A8" w:tentative="1">
      <w:start w:val="1"/>
      <w:numFmt w:val="bullet"/>
      <w:lvlText w:val="o"/>
      <w:lvlJc w:val="left"/>
      <w:pPr>
        <w:tabs>
          <w:tab w:val="num" w:pos="5760"/>
        </w:tabs>
        <w:ind w:left="5760" w:hanging="360"/>
      </w:pPr>
      <w:rPr>
        <w:rFonts w:ascii="Courier New" w:hAnsi="Courier New" w:hint="default"/>
      </w:rPr>
    </w:lvl>
    <w:lvl w:ilvl="8" w:tplc="2DC2EB68" w:tentative="1">
      <w:start w:val="1"/>
      <w:numFmt w:val="bullet"/>
      <w:lvlText w:val=""/>
      <w:lvlJc w:val="left"/>
      <w:pPr>
        <w:tabs>
          <w:tab w:val="num" w:pos="6480"/>
        </w:tabs>
        <w:ind w:left="6480" w:hanging="360"/>
      </w:pPr>
      <w:rPr>
        <w:rFonts w:ascii="Wingdings" w:hAnsi="Wingdings" w:hint="default"/>
      </w:rPr>
    </w:lvl>
  </w:abstractNum>
  <w:abstractNum w:abstractNumId="15">
    <w:nsid w:val="281B4DCA"/>
    <w:multiLevelType w:val="multilevel"/>
    <w:tmpl w:val="2A2A16A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080"/>
        </w:tabs>
        <w:ind w:left="504" w:hanging="504"/>
      </w:pPr>
      <w:rPr>
        <w:rFonts w:cs="Times New Roman" w:hint="default"/>
      </w:rPr>
    </w:lvl>
    <w:lvl w:ilvl="3">
      <w:start w:val="1"/>
      <w:numFmt w:val="decimal"/>
      <w:lvlText w:val="%1.%2.%3.%4."/>
      <w:lvlJc w:val="left"/>
      <w:pPr>
        <w:tabs>
          <w:tab w:val="num" w:pos="2291"/>
        </w:tabs>
        <w:ind w:left="1499"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2B95210E"/>
    <w:multiLevelType w:val="hybridMultilevel"/>
    <w:tmpl w:val="6A189AFE"/>
    <w:lvl w:ilvl="0" w:tplc="51CA4730">
      <w:numFmt w:val="bullet"/>
      <w:lvlText w:val="-"/>
      <w:lvlJc w:val="left"/>
      <w:pPr>
        <w:ind w:left="720" w:hanging="360"/>
      </w:pPr>
      <w:rPr>
        <w:rFonts w:ascii="Arial" w:eastAsiaTheme="minorHAnsi" w:hAnsi="Arial" w:cs="Arial" w:hint="default"/>
      </w:rPr>
    </w:lvl>
    <w:lvl w:ilvl="1" w:tplc="7068C534" w:tentative="1">
      <w:start w:val="1"/>
      <w:numFmt w:val="bullet"/>
      <w:lvlText w:val="o"/>
      <w:lvlJc w:val="left"/>
      <w:pPr>
        <w:ind w:left="1440" w:hanging="360"/>
      </w:pPr>
      <w:rPr>
        <w:rFonts w:ascii="Courier New" w:hAnsi="Courier New" w:cs="Courier New" w:hint="default"/>
      </w:rPr>
    </w:lvl>
    <w:lvl w:ilvl="2" w:tplc="12FEE328" w:tentative="1">
      <w:start w:val="1"/>
      <w:numFmt w:val="bullet"/>
      <w:lvlText w:val=""/>
      <w:lvlJc w:val="left"/>
      <w:pPr>
        <w:ind w:left="2160" w:hanging="360"/>
      </w:pPr>
      <w:rPr>
        <w:rFonts w:ascii="Wingdings" w:hAnsi="Wingdings" w:hint="default"/>
      </w:rPr>
    </w:lvl>
    <w:lvl w:ilvl="3" w:tplc="06367E36" w:tentative="1">
      <w:start w:val="1"/>
      <w:numFmt w:val="bullet"/>
      <w:lvlText w:val=""/>
      <w:lvlJc w:val="left"/>
      <w:pPr>
        <w:ind w:left="2880" w:hanging="360"/>
      </w:pPr>
      <w:rPr>
        <w:rFonts w:ascii="Symbol" w:hAnsi="Symbol" w:hint="default"/>
      </w:rPr>
    </w:lvl>
    <w:lvl w:ilvl="4" w:tplc="4CA4C4CA" w:tentative="1">
      <w:start w:val="1"/>
      <w:numFmt w:val="bullet"/>
      <w:lvlText w:val="o"/>
      <w:lvlJc w:val="left"/>
      <w:pPr>
        <w:ind w:left="3600" w:hanging="360"/>
      </w:pPr>
      <w:rPr>
        <w:rFonts w:ascii="Courier New" w:hAnsi="Courier New" w:cs="Courier New" w:hint="default"/>
      </w:rPr>
    </w:lvl>
    <w:lvl w:ilvl="5" w:tplc="02D282F2" w:tentative="1">
      <w:start w:val="1"/>
      <w:numFmt w:val="bullet"/>
      <w:lvlText w:val=""/>
      <w:lvlJc w:val="left"/>
      <w:pPr>
        <w:ind w:left="4320" w:hanging="360"/>
      </w:pPr>
      <w:rPr>
        <w:rFonts w:ascii="Wingdings" w:hAnsi="Wingdings" w:hint="default"/>
      </w:rPr>
    </w:lvl>
    <w:lvl w:ilvl="6" w:tplc="F32EBAB6" w:tentative="1">
      <w:start w:val="1"/>
      <w:numFmt w:val="bullet"/>
      <w:lvlText w:val=""/>
      <w:lvlJc w:val="left"/>
      <w:pPr>
        <w:ind w:left="5040" w:hanging="360"/>
      </w:pPr>
      <w:rPr>
        <w:rFonts w:ascii="Symbol" w:hAnsi="Symbol" w:hint="default"/>
      </w:rPr>
    </w:lvl>
    <w:lvl w:ilvl="7" w:tplc="46A8F6EE" w:tentative="1">
      <w:start w:val="1"/>
      <w:numFmt w:val="bullet"/>
      <w:lvlText w:val="o"/>
      <w:lvlJc w:val="left"/>
      <w:pPr>
        <w:ind w:left="5760" w:hanging="360"/>
      </w:pPr>
      <w:rPr>
        <w:rFonts w:ascii="Courier New" w:hAnsi="Courier New" w:cs="Courier New" w:hint="default"/>
      </w:rPr>
    </w:lvl>
    <w:lvl w:ilvl="8" w:tplc="D2081720" w:tentative="1">
      <w:start w:val="1"/>
      <w:numFmt w:val="bullet"/>
      <w:lvlText w:val=""/>
      <w:lvlJc w:val="left"/>
      <w:pPr>
        <w:ind w:left="6480" w:hanging="360"/>
      </w:pPr>
      <w:rPr>
        <w:rFonts w:ascii="Wingdings" w:hAnsi="Wingdings" w:hint="default"/>
      </w:rPr>
    </w:lvl>
  </w:abstractNum>
  <w:abstractNum w:abstractNumId="17">
    <w:nsid w:val="2E8F702F"/>
    <w:multiLevelType w:val="multilevel"/>
    <w:tmpl w:val="8E304492"/>
    <w:numStyleLink w:val="StylSodrkami"/>
  </w:abstractNum>
  <w:abstractNum w:abstractNumId="18">
    <w:nsid w:val="2FFC02D8"/>
    <w:multiLevelType w:val="hybridMultilevel"/>
    <w:tmpl w:val="9C5625F4"/>
    <w:lvl w:ilvl="0" w:tplc="B872872A">
      <w:numFmt w:val="bullet"/>
      <w:lvlText w:val="-"/>
      <w:lvlJc w:val="left"/>
      <w:pPr>
        <w:ind w:left="720" w:hanging="360"/>
      </w:pPr>
      <w:rPr>
        <w:rFonts w:ascii="Arial" w:eastAsia="Times New Roman" w:hAnsi="Arial" w:cs="Arial" w:hint="default"/>
      </w:rPr>
    </w:lvl>
    <w:lvl w:ilvl="1" w:tplc="E9BA4614" w:tentative="1">
      <w:start w:val="1"/>
      <w:numFmt w:val="bullet"/>
      <w:lvlText w:val="o"/>
      <w:lvlJc w:val="left"/>
      <w:pPr>
        <w:ind w:left="1440" w:hanging="360"/>
      </w:pPr>
      <w:rPr>
        <w:rFonts w:ascii="Courier New" w:hAnsi="Courier New" w:cs="Courier New" w:hint="default"/>
      </w:rPr>
    </w:lvl>
    <w:lvl w:ilvl="2" w:tplc="D1EA8330" w:tentative="1">
      <w:start w:val="1"/>
      <w:numFmt w:val="bullet"/>
      <w:lvlText w:val=""/>
      <w:lvlJc w:val="left"/>
      <w:pPr>
        <w:ind w:left="2160" w:hanging="360"/>
      </w:pPr>
      <w:rPr>
        <w:rFonts w:ascii="Wingdings" w:hAnsi="Wingdings" w:hint="default"/>
      </w:rPr>
    </w:lvl>
    <w:lvl w:ilvl="3" w:tplc="6664AA10" w:tentative="1">
      <w:start w:val="1"/>
      <w:numFmt w:val="bullet"/>
      <w:lvlText w:val=""/>
      <w:lvlJc w:val="left"/>
      <w:pPr>
        <w:ind w:left="2880" w:hanging="360"/>
      </w:pPr>
      <w:rPr>
        <w:rFonts w:ascii="Symbol" w:hAnsi="Symbol" w:hint="default"/>
      </w:rPr>
    </w:lvl>
    <w:lvl w:ilvl="4" w:tplc="C400DDD6" w:tentative="1">
      <w:start w:val="1"/>
      <w:numFmt w:val="bullet"/>
      <w:lvlText w:val="o"/>
      <w:lvlJc w:val="left"/>
      <w:pPr>
        <w:ind w:left="3600" w:hanging="360"/>
      </w:pPr>
      <w:rPr>
        <w:rFonts w:ascii="Courier New" w:hAnsi="Courier New" w:cs="Courier New" w:hint="default"/>
      </w:rPr>
    </w:lvl>
    <w:lvl w:ilvl="5" w:tplc="D812BFD6" w:tentative="1">
      <w:start w:val="1"/>
      <w:numFmt w:val="bullet"/>
      <w:lvlText w:val=""/>
      <w:lvlJc w:val="left"/>
      <w:pPr>
        <w:ind w:left="4320" w:hanging="360"/>
      </w:pPr>
      <w:rPr>
        <w:rFonts w:ascii="Wingdings" w:hAnsi="Wingdings" w:hint="default"/>
      </w:rPr>
    </w:lvl>
    <w:lvl w:ilvl="6" w:tplc="E9ECBA92" w:tentative="1">
      <w:start w:val="1"/>
      <w:numFmt w:val="bullet"/>
      <w:lvlText w:val=""/>
      <w:lvlJc w:val="left"/>
      <w:pPr>
        <w:ind w:left="5040" w:hanging="360"/>
      </w:pPr>
      <w:rPr>
        <w:rFonts w:ascii="Symbol" w:hAnsi="Symbol" w:hint="default"/>
      </w:rPr>
    </w:lvl>
    <w:lvl w:ilvl="7" w:tplc="09AA167C" w:tentative="1">
      <w:start w:val="1"/>
      <w:numFmt w:val="bullet"/>
      <w:lvlText w:val="o"/>
      <w:lvlJc w:val="left"/>
      <w:pPr>
        <w:ind w:left="5760" w:hanging="360"/>
      </w:pPr>
      <w:rPr>
        <w:rFonts w:ascii="Courier New" w:hAnsi="Courier New" w:cs="Courier New" w:hint="default"/>
      </w:rPr>
    </w:lvl>
    <w:lvl w:ilvl="8" w:tplc="D7487A14" w:tentative="1">
      <w:start w:val="1"/>
      <w:numFmt w:val="bullet"/>
      <w:lvlText w:val=""/>
      <w:lvlJc w:val="left"/>
      <w:pPr>
        <w:ind w:left="6480" w:hanging="360"/>
      </w:pPr>
      <w:rPr>
        <w:rFonts w:ascii="Wingdings" w:hAnsi="Wingdings" w:hint="default"/>
      </w:rPr>
    </w:lvl>
  </w:abstractNum>
  <w:abstractNum w:abstractNumId="19">
    <w:nsid w:val="33FC1742"/>
    <w:multiLevelType w:val="hybridMultilevel"/>
    <w:tmpl w:val="6E1803EA"/>
    <w:lvl w:ilvl="0" w:tplc="B6C432D6">
      <w:start w:val="13"/>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nsid w:val="37A86546"/>
    <w:multiLevelType w:val="hybridMultilevel"/>
    <w:tmpl w:val="C724286E"/>
    <w:lvl w:ilvl="0" w:tplc="619E688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8986E8A"/>
    <w:multiLevelType w:val="hybridMultilevel"/>
    <w:tmpl w:val="05526C9E"/>
    <w:lvl w:ilvl="0" w:tplc="4614D2A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39716980"/>
    <w:multiLevelType w:val="singleLevel"/>
    <w:tmpl w:val="2800FF4A"/>
    <w:lvl w:ilvl="0">
      <w:numFmt w:val="bullet"/>
      <w:lvlText w:val="-"/>
      <w:lvlJc w:val="left"/>
      <w:pPr>
        <w:tabs>
          <w:tab w:val="num" w:pos="3195"/>
        </w:tabs>
        <w:ind w:left="3195" w:hanging="360"/>
      </w:pPr>
      <w:rPr>
        <w:rFonts w:ascii="Times New Roman" w:hAnsi="Times New Roman" w:hint="default"/>
      </w:rPr>
    </w:lvl>
  </w:abstractNum>
  <w:abstractNum w:abstractNumId="23">
    <w:nsid w:val="3FE03F6A"/>
    <w:multiLevelType w:val="hybridMultilevel"/>
    <w:tmpl w:val="FC60B8D4"/>
    <w:lvl w:ilvl="0" w:tplc="BC1E696C">
      <w:start w:val="1"/>
      <w:numFmt w:val="bullet"/>
      <w:lvlText w:val=""/>
      <w:lvlJc w:val="left"/>
      <w:pPr>
        <w:tabs>
          <w:tab w:val="num" w:pos="480"/>
        </w:tabs>
        <w:ind w:left="480" w:hanging="360"/>
      </w:pPr>
      <w:rPr>
        <w:rFonts w:ascii="Symbol" w:hAnsi="Symbol" w:hint="default"/>
        <w:color w:val="auto"/>
      </w:rPr>
    </w:lvl>
    <w:lvl w:ilvl="1" w:tplc="E0BAE060" w:tentative="1">
      <w:start w:val="1"/>
      <w:numFmt w:val="bullet"/>
      <w:lvlText w:val="o"/>
      <w:lvlJc w:val="left"/>
      <w:pPr>
        <w:tabs>
          <w:tab w:val="num" w:pos="1440"/>
        </w:tabs>
        <w:ind w:left="1440" w:hanging="360"/>
      </w:pPr>
      <w:rPr>
        <w:rFonts w:ascii="Courier New" w:hAnsi="Courier New" w:hint="default"/>
      </w:rPr>
    </w:lvl>
    <w:lvl w:ilvl="2" w:tplc="78085FD8" w:tentative="1">
      <w:start w:val="1"/>
      <w:numFmt w:val="bullet"/>
      <w:lvlText w:val=""/>
      <w:lvlJc w:val="left"/>
      <w:pPr>
        <w:tabs>
          <w:tab w:val="num" w:pos="2160"/>
        </w:tabs>
        <w:ind w:left="2160" w:hanging="360"/>
      </w:pPr>
      <w:rPr>
        <w:rFonts w:ascii="Wingdings" w:hAnsi="Wingdings" w:hint="default"/>
      </w:rPr>
    </w:lvl>
    <w:lvl w:ilvl="3" w:tplc="46F82970" w:tentative="1">
      <w:start w:val="1"/>
      <w:numFmt w:val="bullet"/>
      <w:lvlText w:val=""/>
      <w:lvlJc w:val="left"/>
      <w:pPr>
        <w:tabs>
          <w:tab w:val="num" w:pos="2880"/>
        </w:tabs>
        <w:ind w:left="2880" w:hanging="360"/>
      </w:pPr>
      <w:rPr>
        <w:rFonts w:ascii="Symbol" w:hAnsi="Symbol" w:hint="default"/>
      </w:rPr>
    </w:lvl>
    <w:lvl w:ilvl="4" w:tplc="36002992" w:tentative="1">
      <w:start w:val="1"/>
      <w:numFmt w:val="bullet"/>
      <w:lvlText w:val="o"/>
      <w:lvlJc w:val="left"/>
      <w:pPr>
        <w:tabs>
          <w:tab w:val="num" w:pos="3600"/>
        </w:tabs>
        <w:ind w:left="3600" w:hanging="360"/>
      </w:pPr>
      <w:rPr>
        <w:rFonts w:ascii="Courier New" w:hAnsi="Courier New" w:hint="default"/>
      </w:rPr>
    </w:lvl>
    <w:lvl w:ilvl="5" w:tplc="427276CE" w:tentative="1">
      <w:start w:val="1"/>
      <w:numFmt w:val="bullet"/>
      <w:lvlText w:val=""/>
      <w:lvlJc w:val="left"/>
      <w:pPr>
        <w:tabs>
          <w:tab w:val="num" w:pos="4320"/>
        </w:tabs>
        <w:ind w:left="4320" w:hanging="360"/>
      </w:pPr>
      <w:rPr>
        <w:rFonts w:ascii="Wingdings" w:hAnsi="Wingdings" w:hint="default"/>
      </w:rPr>
    </w:lvl>
    <w:lvl w:ilvl="6" w:tplc="37C4B76E" w:tentative="1">
      <w:start w:val="1"/>
      <w:numFmt w:val="bullet"/>
      <w:lvlText w:val=""/>
      <w:lvlJc w:val="left"/>
      <w:pPr>
        <w:tabs>
          <w:tab w:val="num" w:pos="5040"/>
        </w:tabs>
        <w:ind w:left="5040" w:hanging="360"/>
      </w:pPr>
      <w:rPr>
        <w:rFonts w:ascii="Symbol" w:hAnsi="Symbol" w:hint="default"/>
      </w:rPr>
    </w:lvl>
    <w:lvl w:ilvl="7" w:tplc="8098EC7C" w:tentative="1">
      <w:start w:val="1"/>
      <w:numFmt w:val="bullet"/>
      <w:lvlText w:val="o"/>
      <w:lvlJc w:val="left"/>
      <w:pPr>
        <w:tabs>
          <w:tab w:val="num" w:pos="5760"/>
        </w:tabs>
        <w:ind w:left="5760" w:hanging="360"/>
      </w:pPr>
      <w:rPr>
        <w:rFonts w:ascii="Courier New" w:hAnsi="Courier New" w:hint="default"/>
      </w:rPr>
    </w:lvl>
    <w:lvl w:ilvl="8" w:tplc="188ABB4A" w:tentative="1">
      <w:start w:val="1"/>
      <w:numFmt w:val="bullet"/>
      <w:lvlText w:val=""/>
      <w:lvlJc w:val="left"/>
      <w:pPr>
        <w:tabs>
          <w:tab w:val="num" w:pos="6480"/>
        </w:tabs>
        <w:ind w:left="6480" w:hanging="360"/>
      </w:pPr>
      <w:rPr>
        <w:rFonts w:ascii="Wingdings" w:hAnsi="Wingdings" w:hint="default"/>
      </w:rPr>
    </w:lvl>
  </w:abstractNum>
  <w:abstractNum w:abstractNumId="24">
    <w:nsid w:val="50CF4F6D"/>
    <w:multiLevelType w:val="hybridMultilevel"/>
    <w:tmpl w:val="AED48326"/>
    <w:lvl w:ilvl="0" w:tplc="8FBEDE74">
      <w:numFmt w:val="bullet"/>
      <w:lvlText w:val="-"/>
      <w:lvlJc w:val="left"/>
      <w:pPr>
        <w:ind w:left="720" w:hanging="360"/>
      </w:pPr>
      <w:rPr>
        <w:rFonts w:ascii="Calibri" w:eastAsia="SimSu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nsid w:val="5316351D"/>
    <w:multiLevelType w:val="hybridMultilevel"/>
    <w:tmpl w:val="48A09C90"/>
    <w:lvl w:ilvl="0" w:tplc="BD96A86E">
      <w:numFmt w:val="bullet"/>
      <w:lvlText w:val="-"/>
      <w:lvlJc w:val="left"/>
      <w:pPr>
        <w:ind w:left="720" w:hanging="360"/>
      </w:pPr>
      <w:rPr>
        <w:rFonts w:ascii="Arial" w:eastAsia="Times New Roman" w:hAnsi="Arial" w:cs="Arial" w:hint="default"/>
      </w:rPr>
    </w:lvl>
    <w:lvl w:ilvl="1" w:tplc="F2F2E59E" w:tentative="1">
      <w:start w:val="1"/>
      <w:numFmt w:val="bullet"/>
      <w:lvlText w:val="o"/>
      <w:lvlJc w:val="left"/>
      <w:pPr>
        <w:ind w:left="1440" w:hanging="360"/>
      </w:pPr>
      <w:rPr>
        <w:rFonts w:ascii="Courier New" w:hAnsi="Courier New" w:cs="Courier New" w:hint="default"/>
      </w:rPr>
    </w:lvl>
    <w:lvl w:ilvl="2" w:tplc="72826EBE" w:tentative="1">
      <w:start w:val="1"/>
      <w:numFmt w:val="bullet"/>
      <w:lvlText w:val=""/>
      <w:lvlJc w:val="left"/>
      <w:pPr>
        <w:ind w:left="2160" w:hanging="360"/>
      </w:pPr>
      <w:rPr>
        <w:rFonts w:ascii="Wingdings" w:hAnsi="Wingdings" w:hint="default"/>
      </w:rPr>
    </w:lvl>
    <w:lvl w:ilvl="3" w:tplc="E52EA964" w:tentative="1">
      <w:start w:val="1"/>
      <w:numFmt w:val="bullet"/>
      <w:lvlText w:val=""/>
      <w:lvlJc w:val="left"/>
      <w:pPr>
        <w:ind w:left="2880" w:hanging="360"/>
      </w:pPr>
      <w:rPr>
        <w:rFonts w:ascii="Symbol" w:hAnsi="Symbol" w:hint="default"/>
      </w:rPr>
    </w:lvl>
    <w:lvl w:ilvl="4" w:tplc="F342ED1C" w:tentative="1">
      <w:start w:val="1"/>
      <w:numFmt w:val="bullet"/>
      <w:lvlText w:val="o"/>
      <w:lvlJc w:val="left"/>
      <w:pPr>
        <w:ind w:left="3600" w:hanging="360"/>
      </w:pPr>
      <w:rPr>
        <w:rFonts w:ascii="Courier New" w:hAnsi="Courier New" w:cs="Courier New" w:hint="default"/>
      </w:rPr>
    </w:lvl>
    <w:lvl w:ilvl="5" w:tplc="1040EC78" w:tentative="1">
      <w:start w:val="1"/>
      <w:numFmt w:val="bullet"/>
      <w:lvlText w:val=""/>
      <w:lvlJc w:val="left"/>
      <w:pPr>
        <w:ind w:left="4320" w:hanging="360"/>
      </w:pPr>
      <w:rPr>
        <w:rFonts w:ascii="Wingdings" w:hAnsi="Wingdings" w:hint="default"/>
      </w:rPr>
    </w:lvl>
    <w:lvl w:ilvl="6" w:tplc="7EEA6882" w:tentative="1">
      <w:start w:val="1"/>
      <w:numFmt w:val="bullet"/>
      <w:lvlText w:val=""/>
      <w:lvlJc w:val="left"/>
      <w:pPr>
        <w:ind w:left="5040" w:hanging="360"/>
      </w:pPr>
      <w:rPr>
        <w:rFonts w:ascii="Symbol" w:hAnsi="Symbol" w:hint="default"/>
      </w:rPr>
    </w:lvl>
    <w:lvl w:ilvl="7" w:tplc="E34C7530" w:tentative="1">
      <w:start w:val="1"/>
      <w:numFmt w:val="bullet"/>
      <w:lvlText w:val="o"/>
      <w:lvlJc w:val="left"/>
      <w:pPr>
        <w:ind w:left="5760" w:hanging="360"/>
      </w:pPr>
      <w:rPr>
        <w:rFonts w:ascii="Courier New" w:hAnsi="Courier New" w:cs="Courier New" w:hint="default"/>
      </w:rPr>
    </w:lvl>
    <w:lvl w:ilvl="8" w:tplc="3B2A3B70" w:tentative="1">
      <w:start w:val="1"/>
      <w:numFmt w:val="bullet"/>
      <w:lvlText w:val=""/>
      <w:lvlJc w:val="left"/>
      <w:pPr>
        <w:ind w:left="6480" w:hanging="360"/>
      </w:pPr>
      <w:rPr>
        <w:rFonts w:ascii="Wingdings" w:hAnsi="Wingdings" w:hint="default"/>
      </w:rPr>
    </w:lvl>
  </w:abstractNum>
  <w:abstractNum w:abstractNumId="26">
    <w:nsid w:val="59BF32C8"/>
    <w:multiLevelType w:val="multilevel"/>
    <w:tmpl w:val="A204173C"/>
    <w:lvl w:ilvl="0">
      <w:start w:val="1"/>
      <w:numFmt w:val="decimal"/>
      <w:pStyle w:val="nadpistlust12"/>
      <w:suff w:val="space"/>
      <w:lvlText w:val="%1."/>
      <w:lvlJc w:val="left"/>
      <w:pPr>
        <w:ind w:left="360" w:hanging="360"/>
      </w:pPr>
    </w:lvl>
    <w:lvl w:ilvl="1">
      <w:start w:val="1"/>
      <w:numFmt w:val="decimal"/>
      <w:pStyle w:val="Nadpistlust"/>
      <w:suff w:val="space"/>
      <w:lvlText w:val="%1.%2."/>
      <w:lvlJc w:val="left"/>
      <w:pPr>
        <w:ind w:left="792" w:hanging="792"/>
      </w:pPr>
    </w:lvl>
    <w:lvl w:ilvl="2">
      <w:start w:val="1"/>
      <w:numFmt w:val="decimal"/>
      <w:pStyle w:val="nadpkurzva"/>
      <w:suff w:val="space"/>
      <w:lvlText w:val="%1.%2.%3."/>
      <w:lvlJc w:val="left"/>
      <w:pPr>
        <w:ind w:left="1224" w:hanging="122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5D9F666D"/>
    <w:multiLevelType w:val="hybridMultilevel"/>
    <w:tmpl w:val="4DB4622C"/>
    <w:lvl w:ilvl="0" w:tplc="1A00E484">
      <w:start w:val="1"/>
      <w:numFmt w:val="bullet"/>
      <w:lvlText w:val=""/>
      <w:lvlJc w:val="left"/>
      <w:pPr>
        <w:tabs>
          <w:tab w:val="num" w:pos="480"/>
        </w:tabs>
        <w:ind w:left="4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E191ED4"/>
    <w:multiLevelType w:val="multilevel"/>
    <w:tmpl w:val="8E304492"/>
    <w:numStyleLink w:val="StylSodrkami"/>
  </w:abstractNum>
  <w:abstractNum w:abstractNumId="29">
    <w:nsid w:val="636A2E82"/>
    <w:multiLevelType w:val="hybridMultilevel"/>
    <w:tmpl w:val="C054E8DE"/>
    <w:lvl w:ilvl="0" w:tplc="1A00E484">
      <w:start w:val="1"/>
      <w:numFmt w:val="bullet"/>
      <w:lvlText w:val=""/>
      <w:lvlJc w:val="left"/>
      <w:pPr>
        <w:tabs>
          <w:tab w:val="num" w:pos="480"/>
        </w:tabs>
        <w:ind w:left="4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3B5600C"/>
    <w:multiLevelType w:val="hybridMultilevel"/>
    <w:tmpl w:val="B3DC7C60"/>
    <w:lvl w:ilvl="0" w:tplc="B18A7DDC">
      <w:start w:val="1"/>
      <w:numFmt w:val="bullet"/>
      <w:lvlText w:val=""/>
      <w:lvlJc w:val="left"/>
      <w:pPr>
        <w:ind w:left="851" w:hanging="227"/>
      </w:pPr>
      <w:rPr>
        <w:rFonts w:ascii="Symbol" w:hAnsi="Symbol" w:hint="default"/>
      </w:rPr>
    </w:lvl>
    <w:lvl w:ilvl="1" w:tplc="F3B4DD5A" w:tentative="1">
      <w:start w:val="1"/>
      <w:numFmt w:val="bullet"/>
      <w:lvlText w:val="o"/>
      <w:lvlJc w:val="left"/>
      <w:pPr>
        <w:ind w:left="1440" w:hanging="360"/>
      </w:pPr>
      <w:rPr>
        <w:rFonts w:ascii="Courier New" w:hAnsi="Courier New" w:cs="Courier New" w:hint="default"/>
      </w:rPr>
    </w:lvl>
    <w:lvl w:ilvl="2" w:tplc="60CAA922" w:tentative="1">
      <w:start w:val="1"/>
      <w:numFmt w:val="bullet"/>
      <w:lvlText w:val=""/>
      <w:lvlJc w:val="left"/>
      <w:pPr>
        <w:ind w:left="2160" w:hanging="360"/>
      </w:pPr>
      <w:rPr>
        <w:rFonts w:ascii="Wingdings" w:hAnsi="Wingdings" w:hint="default"/>
      </w:rPr>
    </w:lvl>
    <w:lvl w:ilvl="3" w:tplc="FA66DF06" w:tentative="1">
      <w:start w:val="1"/>
      <w:numFmt w:val="bullet"/>
      <w:lvlText w:val=""/>
      <w:lvlJc w:val="left"/>
      <w:pPr>
        <w:ind w:left="2880" w:hanging="360"/>
      </w:pPr>
      <w:rPr>
        <w:rFonts w:ascii="Symbol" w:hAnsi="Symbol" w:hint="default"/>
      </w:rPr>
    </w:lvl>
    <w:lvl w:ilvl="4" w:tplc="A80EC574" w:tentative="1">
      <w:start w:val="1"/>
      <w:numFmt w:val="bullet"/>
      <w:lvlText w:val="o"/>
      <w:lvlJc w:val="left"/>
      <w:pPr>
        <w:ind w:left="3600" w:hanging="360"/>
      </w:pPr>
      <w:rPr>
        <w:rFonts w:ascii="Courier New" w:hAnsi="Courier New" w:cs="Courier New" w:hint="default"/>
      </w:rPr>
    </w:lvl>
    <w:lvl w:ilvl="5" w:tplc="6CF433F8" w:tentative="1">
      <w:start w:val="1"/>
      <w:numFmt w:val="bullet"/>
      <w:lvlText w:val=""/>
      <w:lvlJc w:val="left"/>
      <w:pPr>
        <w:ind w:left="4320" w:hanging="360"/>
      </w:pPr>
      <w:rPr>
        <w:rFonts w:ascii="Wingdings" w:hAnsi="Wingdings" w:hint="default"/>
      </w:rPr>
    </w:lvl>
    <w:lvl w:ilvl="6" w:tplc="41A4B9A8" w:tentative="1">
      <w:start w:val="1"/>
      <w:numFmt w:val="bullet"/>
      <w:lvlText w:val=""/>
      <w:lvlJc w:val="left"/>
      <w:pPr>
        <w:ind w:left="5040" w:hanging="360"/>
      </w:pPr>
      <w:rPr>
        <w:rFonts w:ascii="Symbol" w:hAnsi="Symbol" w:hint="default"/>
      </w:rPr>
    </w:lvl>
    <w:lvl w:ilvl="7" w:tplc="0D003706" w:tentative="1">
      <w:start w:val="1"/>
      <w:numFmt w:val="bullet"/>
      <w:lvlText w:val="o"/>
      <w:lvlJc w:val="left"/>
      <w:pPr>
        <w:ind w:left="5760" w:hanging="360"/>
      </w:pPr>
      <w:rPr>
        <w:rFonts w:ascii="Courier New" w:hAnsi="Courier New" w:cs="Courier New" w:hint="default"/>
      </w:rPr>
    </w:lvl>
    <w:lvl w:ilvl="8" w:tplc="73CCB700" w:tentative="1">
      <w:start w:val="1"/>
      <w:numFmt w:val="bullet"/>
      <w:lvlText w:val=""/>
      <w:lvlJc w:val="left"/>
      <w:pPr>
        <w:ind w:left="6480" w:hanging="360"/>
      </w:pPr>
      <w:rPr>
        <w:rFonts w:ascii="Wingdings" w:hAnsi="Wingdings" w:hint="default"/>
      </w:rPr>
    </w:lvl>
  </w:abstractNum>
  <w:abstractNum w:abstractNumId="31">
    <w:nsid w:val="63C13481"/>
    <w:multiLevelType w:val="hybridMultilevel"/>
    <w:tmpl w:val="F5F4171A"/>
    <w:lvl w:ilvl="0" w:tplc="CBDE9A16">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2">
    <w:nsid w:val="64ED31AA"/>
    <w:multiLevelType w:val="hybridMultilevel"/>
    <w:tmpl w:val="68F8571C"/>
    <w:lvl w:ilvl="0" w:tplc="7F2E8410">
      <w:start w:val="1"/>
      <w:numFmt w:val="upperLetter"/>
      <w:lvlText w:val="%1)"/>
      <w:lvlJc w:val="left"/>
      <w:pPr>
        <w:ind w:left="984" w:hanging="360"/>
      </w:pPr>
      <w:rPr>
        <w:rFonts w:hint="default"/>
      </w:rPr>
    </w:lvl>
    <w:lvl w:ilvl="1" w:tplc="EB329C28">
      <w:start w:val="1"/>
      <w:numFmt w:val="lowerLetter"/>
      <w:lvlText w:val="%2."/>
      <w:lvlJc w:val="left"/>
      <w:pPr>
        <w:ind w:left="1704" w:hanging="360"/>
      </w:pPr>
    </w:lvl>
    <w:lvl w:ilvl="2" w:tplc="5404B3AA">
      <w:start w:val="1"/>
      <w:numFmt w:val="lowerRoman"/>
      <w:lvlText w:val="%3."/>
      <w:lvlJc w:val="right"/>
      <w:pPr>
        <w:ind w:left="2424" w:hanging="180"/>
      </w:pPr>
    </w:lvl>
    <w:lvl w:ilvl="3" w:tplc="14E8858E" w:tentative="1">
      <w:start w:val="1"/>
      <w:numFmt w:val="decimal"/>
      <w:lvlText w:val="%4."/>
      <w:lvlJc w:val="left"/>
      <w:pPr>
        <w:ind w:left="3144" w:hanging="360"/>
      </w:pPr>
    </w:lvl>
    <w:lvl w:ilvl="4" w:tplc="2D0EF88E" w:tentative="1">
      <w:start w:val="1"/>
      <w:numFmt w:val="lowerLetter"/>
      <w:lvlText w:val="%5."/>
      <w:lvlJc w:val="left"/>
      <w:pPr>
        <w:ind w:left="3864" w:hanging="360"/>
      </w:pPr>
    </w:lvl>
    <w:lvl w:ilvl="5" w:tplc="E2F8FB7E" w:tentative="1">
      <w:start w:val="1"/>
      <w:numFmt w:val="lowerRoman"/>
      <w:lvlText w:val="%6."/>
      <w:lvlJc w:val="right"/>
      <w:pPr>
        <w:ind w:left="4584" w:hanging="180"/>
      </w:pPr>
    </w:lvl>
    <w:lvl w:ilvl="6" w:tplc="B2F4A728" w:tentative="1">
      <w:start w:val="1"/>
      <w:numFmt w:val="decimal"/>
      <w:lvlText w:val="%7."/>
      <w:lvlJc w:val="left"/>
      <w:pPr>
        <w:ind w:left="5304" w:hanging="360"/>
      </w:pPr>
    </w:lvl>
    <w:lvl w:ilvl="7" w:tplc="3D36AC72" w:tentative="1">
      <w:start w:val="1"/>
      <w:numFmt w:val="lowerLetter"/>
      <w:lvlText w:val="%8."/>
      <w:lvlJc w:val="left"/>
      <w:pPr>
        <w:ind w:left="6024" w:hanging="360"/>
      </w:pPr>
    </w:lvl>
    <w:lvl w:ilvl="8" w:tplc="05746D0E" w:tentative="1">
      <w:start w:val="1"/>
      <w:numFmt w:val="lowerRoman"/>
      <w:lvlText w:val="%9."/>
      <w:lvlJc w:val="right"/>
      <w:pPr>
        <w:ind w:left="6744" w:hanging="180"/>
      </w:pPr>
    </w:lvl>
  </w:abstractNum>
  <w:abstractNum w:abstractNumId="33">
    <w:nsid w:val="6806692D"/>
    <w:multiLevelType w:val="hybridMultilevel"/>
    <w:tmpl w:val="433CDE68"/>
    <w:lvl w:ilvl="0" w:tplc="F092AFD0">
      <w:start w:val="5"/>
      <w:numFmt w:val="bullet"/>
      <w:lvlText w:val="-"/>
      <w:lvlJc w:val="left"/>
      <w:pPr>
        <w:tabs>
          <w:tab w:val="num" w:pos="720"/>
        </w:tabs>
        <w:ind w:left="720" w:hanging="360"/>
      </w:pPr>
      <w:rPr>
        <w:rFonts w:ascii="Arial Narrow" w:eastAsia="Times New Roman" w:hAnsi="Arial Narrow" w:cs="Aria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4">
    <w:nsid w:val="6C4318B4"/>
    <w:multiLevelType w:val="hybridMultilevel"/>
    <w:tmpl w:val="5C98AF50"/>
    <w:lvl w:ilvl="0" w:tplc="48762BCA">
      <w:start w:val="1"/>
      <w:numFmt w:val="bullet"/>
      <w:pStyle w:val="Podklady"/>
      <w:lvlText w:val="-"/>
      <w:lvlJc w:val="left"/>
      <w:pPr>
        <w:tabs>
          <w:tab w:val="num" w:pos="1068"/>
        </w:tabs>
        <w:ind w:left="1068" w:hanging="360"/>
      </w:pPr>
      <w:rPr>
        <w:rFonts w:ascii="Tahoma" w:eastAsia="Times New Roman" w:hAnsi="Tahoma" w:hint="default"/>
      </w:rPr>
    </w:lvl>
    <w:lvl w:ilvl="1" w:tplc="2932C7B4" w:tentative="1">
      <w:start w:val="1"/>
      <w:numFmt w:val="bullet"/>
      <w:lvlText w:val="o"/>
      <w:lvlJc w:val="left"/>
      <w:pPr>
        <w:tabs>
          <w:tab w:val="num" w:pos="1788"/>
        </w:tabs>
        <w:ind w:left="1788" w:hanging="360"/>
      </w:pPr>
      <w:rPr>
        <w:rFonts w:ascii="Courier New" w:hAnsi="Courier New" w:hint="default"/>
      </w:rPr>
    </w:lvl>
    <w:lvl w:ilvl="2" w:tplc="C8A88ABA" w:tentative="1">
      <w:start w:val="1"/>
      <w:numFmt w:val="bullet"/>
      <w:lvlText w:val=""/>
      <w:lvlJc w:val="left"/>
      <w:pPr>
        <w:tabs>
          <w:tab w:val="num" w:pos="2508"/>
        </w:tabs>
        <w:ind w:left="2508" w:hanging="360"/>
      </w:pPr>
      <w:rPr>
        <w:rFonts w:ascii="Wingdings" w:hAnsi="Wingdings" w:hint="default"/>
      </w:rPr>
    </w:lvl>
    <w:lvl w:ilvl="3" w:tplc="A3CA06E2" w:tentative="1">
      <w:start w:val="1"/>
      <w:numFmt w:val="bullet"/>
      <w:lvlText w:val=""/>
      <w:lvlJc w:val="left"/>
      <w:pPr>
        <w:tabs>
          <w:tab w:val="num" w:pos="3228"/>
        </w:tabs>
        <w:ind w:left="3228" w:hanging="360"/>
      </w:pPr>
      <w:rPr>
        <w:rFonts w:ascii="Symbol" w:hAnsi="Symbol" w:hint="default"/>
      </w:rPr>
    </w:lvl>
    <w:lvl w:ilvl="4" w:tplc="753874A6" w:tentative="1">
      <w:start w:val="1"/>
      <w:numFmt w:val="bullet"/>
      <w:lvlText w:val="o"/>
      <w:lvlJc w:val="left"/>
      <w:pPr>
        <w:tabs>
          <w:tab w:val="num" w:pos="3948"/>
        </w:tabs>
        <w:ind w:left="3948" w:hanging="360"/>
      </w:pPr>
      <w:rPr>
        <w:rFonts w:ascii="Courier New" w:hAnsi="Courier New" w:hint="default"/>
      </w:rPr>
    </w:lvl>
    <w:lvl w:ilvl="5" w:tplc="68F4B71C" w:tentative="1">
      <w:start w:val="1"/>
      <w:numFmt w:val="bullet"/>
      <w:lvlText w:val=""/>
      <w:lvlJc w:val="left"/>
      <w:pPr>
        <w:tabs>
          <w:tab w:val="num" w:pos="4668"/>
        </w:tabs>
        <w:ind w:left="4668" w:hanging="360"/>
      </w:pPr>
      <w:rPr>
        <w:rFonts w:ascii="Wingdings" w:hAnsi="Wingdings" w:hint="default"/>
      </w:rPr>
    </w:lvl>
    <w:lvl w:ilvl="6" w:tplc="1ADE016C" w:tentative="1">
      <w:start w:val="1"/>
      <w:numFmt w:val="bullet"/>
      <w:lvlText w:val=""/>
      <w:lvlJc w:val="left"/>
      <w:pPr>
        <w:tabs>
          <w:tab w:val="num" w:pos="5388"/>
        </w:tabs>
        <w:ind w:left="5388" w:hanging="360"/>
      </w:pPr>
      <w:rPr>
        <w:rFonts w:ascii="Symbol" w:hAnsi="Symbol" w:hint="default"/>
      </w:rPr>
    </w:lvl>
    <w:lvl w:ilvl="7" w:tplc="D2D6E8C2" w:tentative="1">
      <w:start w:val="1"/>
      <w:numFmt w:val="bullet"/>
      <w:lvlText w:val="o"/>
      <w:lvlJc w:val="left"/>
      <w:pPr>
        <w:tabs>
          <w:tab w:val="num" w:pos="6108"/>
        </w:tabs>
        <w:ind w:left="6108" w:hanging="360"/>
      </w:pPr>
      <w:rPr>
        <w:rFonts w:ascii="Courier New" w:hAnsi="Courier New" w:hint="default"/>
      </w:rPr>
    </w:lvl>
    <w:lvl w:ilvl="8" w:tplc="F89041F6" w:tentative="1">
      <w:start w:val="1"/>
      <w:numFmt w:val="bullet"/>
      <w:lvlText w:val=""/>
      <w:lvlJc w:val="left"/>
      <w:pPr>
        <w:tabs>
          <w:tab w:val="num" w:pos="6828"/>
        </w:tabs>
        <w:ind w:left="6828" w:hanging="360"/>
      </w:pPr>
      <w:rPr>
        <w:rFonts w:ascii="Wingdings" w:hAnsi="Wingdings" w:hint="default"/>
      </w:rPr>
    </w:lvl>
  </w:abstractNum>
  <w:abstractNum w:abstractNumId="35">
    <w:nsid w:val="70DC06B5"/>
    <w:multiLevelType w:val="hybridMultilevel"/>
    <w:tmpl w:val="190E93E4"/>
    <w:lvl w:ilvl="0" w:tplc="7206D82C">
      <w:start w:val="1"/>
      <w:numFmt w:val="bullet"/>
      <w:lvlText w:val="-"/>
      <w:lvlJc w:val="left"/>
      <w:pPr>
        <w:ind w:left="720" w:hanging="360"/>
      </w:pPr>
      <w:rPr>
        <w:rFonts w:ascii="Times New Roman" w:eastAsia="Times New Roman" w:hAnsi="Times New Roman" w:hint="default"/>
      </w:rPr>
    </w:lvl>
    <w:lvl w:ilvl="1" w:tplc="B7C0D0D4" w:tentative="1">
      <w:start w:val="1"/>
      <w:numFmt w:val="bullet"/>
      <w:lvlText w:val="o"/>
      <w:lvlJc w:val="left"/>
      <w:pPr>
        <w:ind w:left="1440" w:hanging="360"/>
      </w:pPr>
      <w:rPr>
        <w:rFonts w:ascii="Courier New" w:hAnsi="Courier New" w:hint="default"/>
      </w:rPr>
    </w:lvl>
    <w:lvl w:ilvl="2" w:tplc="0E2E740C" w:tentative="1">
      <w:start w:val="1"/>
      <w:numFmt w:val="bullet"/>
      <w:lvlText w:val=""/>
      <w:lvlJc w:val="left"/>
      <w:pPr>
        <w:ind w:left="2160" w:hanging="360"/>
      </w:pPr>
      <w:rPr>
        <w:rFonts w:ascii="Wingdings" w:hAnsi="Wingdings" w:hint="default"/>
      </w:rPr>
    </w:lvl>
    <w:lvl w:ilvl="3" w:tplc="6DA4C9EC" w:tentative="1">
      <w:start w:val="1"/>
      <w:numFmt w:val="bullet"/>
      <w:lvlText w:val=""/>
      <w:lvlJc w:val="left"/>
      <w:pPr>
        <w:ind w:left="2880" w:hanging="360"/>
      </w:pPr>
      <w:rPr>
        <w:rFonts w:ascii="Symbol" w:hAnsi="Symbol" w:hint="default"/>
      </w:rPr>
    </w:lvl>
    <w:lvl w:ilvl="4" w:tplc="15444412" w:tentative="1">
      <w:start w:val="1"/>
      <w:numFmt w:val="bullet"/>
      <w:lvlText w:val="o"/>
      <w:lvlJc w:val="left"/>
      <w:pPr>
        <w:ind w:left="3600" w:hanging="360"/>
      </w:pPr>
      <w:rPr>
        <w:rFonts w:ascii="Courier New" w:hAnsi="Courier New" w:hint="default"/>
      </w:rPr>
    </w:lvl>
    <w:lvl w:ilvl="5" w:tplc="E5E062EA" w:tentative="1">
      <w:start w:val="1"/>
      <w:numFmt w:val="bullet"/>
      <w:lvlText w:val=""/>
      <w:lvlJc w:val="left"/>
      <w:pPr>
        <w:ind w:left="4320" w:hanging="360"/>
      </w:pPr>
      <w:rPr>
        <w:rFonts w:ascii="Wingdings" w:hAnsi="Wingdings" w:hint="default"/>
      </w:rPr>
    </w:lvl>
    <w:lvl w:ilvl="6" w:tplc="3686FA88" w:tentative="1">
      <w:start w:val="1"/>
      <w:numFmt w:val="bullet"/>
      <w:lvlText w:val=""/>
      <w:lvlJc w:val="left"/>
      <w:pPr>
        <w:ind w:left="5040" w:hanging="360"/>
      </w:pPr>
      <w:rPr>
        <w:rFonts w:ascii="Symbol" w:hAnsi="Symbol" w:hint="default"/>
      </w:rPr>
    </w:lvl>
    <w:lvl w:ilvl="7" w:tplc="FBC6830A" w:tentative="1">
      <w:start w:val="1"/>
      <w:numFmt w:val="bullet"/>
      <w:lvlText w:val="o"/>
      <w:lvlJc w:val="left"/>
      <w:pPr>
        <w:ind w:left="5760" w:hanging="360"/>
      </w:pPr>
      <w:rPr>
        <w:rFonts w:ascii="Courier New" w:hAnsi="Courier New" w:hint="default"/>
      </w:rPr>
    </w:lvl>
    <w:lvl w:ilvl="8" w:tplc="8384EFA8" w:tentative="1">
      <w:start w:val="1"/>
      <w:numFmt w:val="bullet"/>
      <w:lvlText w:val=""/>
      <w:lvlJc w:val="left"/>
      <w:pPr>
        <w:ind w:left="6480" w:hanging="360"/>
      </w:pPr>
      <w:rPr>
        <w:rFonts w:ascii="Wingdings" w:hAnsi="Wingdings" w:hint="default"/>
      </w:rPr>
    </w:lvl>
  </w:abstractNum>
  <w:abstractNum w:abstractNumId="36">
    <w:nsid w:val="762D66AC"/>
    <w:multiLevelType w:val="multilevel"/>
    <w:tmpl w:val="8E304492"/>
    <w:numStyleLink w:val="StylSodrkami"/>
  </w:abstractNum>
  <w:abstractNum w:abstractNumId="37">
    <w:nsid w:val="791C69F4"/>
    <w:multiLevelType w:val="hybridMultilevel"/>
    <w:tmpl w:val="D8607F5E"/>
    <w:lvl w:ilvl="0" w:tplc="EB5A6FBC">
      <w:start w:val="170"/>
      <w:numFmt w:val="bullet"/>
      <w:lvlText w:val="-"/>
      <w:lvlJc w:val="left"/>
      <w:pPr>
        <w:ind w:left="720" w:hanging="360"/>
      </w:pPr>
      <w:rPr>
        <w:rFonts w:ascii="Arial Narrow" w:eastAsia="Times New Roman" w:hAnsi="Arial Narrow" w:cs="Times New Roman" w:hint="default"/>
      </w:rPr>
    </w:lvl>
    <w:lvl w:ilvl="1" w:tplc="1B5AA476">
      <w:start w:val="1"/>
      <w:numFmt w:val="bullet"/>
      <w:lvlText w:val="o"/>
      <w:lvlJc w:val="left"/>
      <w:pPr>
        <w:ind w:left="1440" w:hanging="360"/>
      </w:pPr>
      <w:rPr>
        <w:rFonts w:ascii="Courier New" w:hAnsi="Courier New" w:cs="Courier New" w:hint="default"/>
      </w:rPr>
    </w:lvl>
    <w:lvl w:ilvl="2" w:tplc="F342C0A2">
      <w:start w:val="1"/>
      <w:numFmt w:val="bullet"/>
      <w:lvlText w:val=""/>
      <w:lvlJc w:val="left"/>
      <w:pPr>
        <w:ind w:left="2160" w:hanging="360"/>
      </w:pPr>
      <w:rPr>
        <w:rFonts w:ascii="Wingdings" w:hAnsi="Wingdings" w:hint="default"/>
      </w:rPr>
    </w:lvl>
    <w:lvl w:ilvl="3" w:tplc="99AAA504">
      <w:start w:val="1"/>
      <w:numFmt w:val="bullet"/>
      <w:lvlText w:val=""/>
      <w:lvlJc w:val="left"/>
      <w:pPr>
        <w:ind w:left="2880" w:hanging="360"/>
      </w:pPr>
      <w:rPr>
        <w:rFonts w:ascii="Symbol" w:hAnsi="Symbol" w:hint="default"/>
      </w:rPr>
    </w:lvl>
    <w:lvl w:ilvl="4" w:tplc="387C48B4">
      <w:start w:val="1"/>
      <w:numFmt w:val="bullet"/>
      <w:lvlText w:val="o"/>
      <w:lvlJc w:val="left"/>
      <w:pPr>
        <w:ind w:left="3600" w:hanging="360"/>
      </w:pPr>
      <w:rPr>
        <w:rFonts w:ascii="Courier New" w:hAnsi="Courier New" w:cs="Courier New" w:hint="default"/>
      </w:rPr>
    </w:lvl>
    <w:lvl w:ilvl="5" w:tplc="B872928A">
      <w:start w:val="1"/>
      <w:numFmt w:val="bullet"/>
      <w:lvlText w:val=""/>
      <w:lvlJc w:val="left"/>
      <w:pPr>
        <w:ind w:left="4320" w:hanging="360"/>
      </w:pPr>
      <w:rPr>
        <w:rFonts w:ascii="Wingdings" w:hAnsi="Wingdings" w:hint="default"/>
      </w:rPr>
    </w:lvl>
    <w:lvl w:ilvl="6" w:tplc="6256DA34" w:tentative="1">
      <w:start w:val="1"/>
      <w:numFmt w:val="bullet"/>
      <w:lvlText w:val=""/>
      <w:lvlJc w:val="left"/>
      <w:pPr>
        <w:ind w:left="5040" w:hanging="360"/>
      </w:pPr>
      <w:rPr>
        <w:rFonts w:ascii="Symbol" w:hAnsi="Symbol" w:hint="default"/>
      </w:rPr>
    </w:lvl>
    <w:lvl w:ilvl="7" w:tplc="A3EE7EDC" w:tentative="1">
      <w:start w:val="1"/>
      <w:numFmt w:val="bullet"/>
      <w:lvlText w:val="o"/>
      <w:lvlJc w:val="left"/>
      <w:pPr>
        <w:ind w:left="5760" w:hanging="360"/>
      </w:pPr>
      <w:rPr>
        <w:rFonts w:ascii="Courier New" w:hAnsi="Courier New" w:cs="Courier New" w:hint="default"/>
      </w:rPr>
    </w:lvl>
    <w:lvl w:ilvl="8" w:tplc="317AA15C" w:tentative="1">
      <w:start w:val="1"/>
      <w:numFmt w:val="bullet"/>
      <w:lvlText w:val=""/>
      <w:lvlJc w:val="left"/>
      <w:pPr>
        <w:ind w:left="6480" w:hanging="360"/>
      </w:pPr>
      <w:rPr>
        <w:rFonts w:ascii="Wingdings" w:hAnsi="Wingdings" w:hint="default"/>
      </w:rPr>
    </w:lvl>
  </w:abstractNum>
  <w:abstractNum w:abstractNumId="38">
    <w:nsid w:val="7CC445CA"/>
    <w:multiLevelType w:val="multilevel"/>
    <w:tmpl w:val="C9380F2C"/>
    <w:lvl w:ilvl="0">
      <w:start w:val="1"/>
      <w:numFmt w:val="decimal"/>
      <w:pStyle w:val="AZKnadpis1"/>
      <w:lvlText w:val="%1."/>
      <w:lvlJc w:val="left"/>
      <w:pPr>
        <w:tabs>
          <w:tab w:val="num" w:pos="900"/>
        </w:tabs>
        <w:ind w:left="900" w:hanging="360"/>
      </w:pPr>
      <w:rPr>
        <w:rFonts w:cs="Times New Roman" w:hint="default"/>
      </w:rPr>
    </w:lvl>
    <w:lvl w:ilvl="1">
      <w:start w:val="1"/>
      <w:numFmt w:val="decimal"/>
      <w:pStyle w:val="AZKnadpis2"/>
      <w:lvlText w:val="%1.%2."/>
      <w:lvlJc w:val="left"/>
      <w:pPr>
        <w:tabs>
          <w:tab w:val="num" w:pos="1080"/>
        </w:tabs>
        <w:ind w:left="792" w:hanging="432"/>
      </w:pPr>
      <w:rPr>
        <w:rFonts w:cs="Times New Roman" w:hint="default"/>
      </w:rPr>
    </w:lvl>
    <w:lvl w:ilvl="2">
      <w:start w:val="1"/>
      <w:numFmt w:val="decimal"/>
      <w:pStyle w:val="AZKnadpis3"/>
      <w:lvlText w:val="%1.%2.%3."/>
      <w:lvlJc w:val="left"/>
      <w:pPr>
        <w:tabs>
          <w:tab w:val="num" w:pos="1800"/>
        </w:tabs>
        <w:ind w:left="1224" w:hanging="504"/>
      </w:pPr>
      <w:rPr>
        <w:rFonts w:cs="Times New Roman" w:hint="default"/>
      </w:rPr>
    </w:lvl>
    <w:lvl w:ilvl="3">
      <w:start w:val="1"/>
      <w:numFmt w:val="decimal"/>
      <w:pStyle w:val="AZKnadpis4"/>
      <w:lvlText w:val="%1.%2.%3.%4."/>
      <w:lvlJc w:val="left"/>
      <w:pPr>
        <w:tabs>
          <w:tab w:val="num" w:pos="2160"/>
        </w:tabs>
        <w:ind w:left="1728" w:hanging="648"/>
      </w:pPr>
      <w:rPr>
        <w:rFonts w:cs="Times New Roman"/>
        <w:b w:val="0"/>
        <w:bCs w:val="0"/>
        <w:i w:val="0"/>
        <w:iCs w:val="0"/>
        <w:caps w:val="0"/>
        <w:smallCaps w:val="0"/>
        <w:strike w:val="0"/>
        <w:dstrike w:val="0"/>
        <w:vanish w:val="0"/>
        <w:spacing w:val="0"/>
        <w:kern w:val="0"/>
        <w:position w:val="0"/>
        <w:u w:val="none"/>
        <w:vertAlign w:val="baseline"/>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39">
    <w:nsid w:val="7CE527BD"/>
    <w:multiLevelType w:val="multilevel"/>
    <w:tmpl w:val="79CCEBD8"/>
    <w:lvl w:ilvl="0">
      <w:start w:val="1"/>
      <w:numFmt w:val="decimal"/>
      <w:pStyle w:val="nadpistlust1"/>
      <w:lvlText w:val="%1."/>
      <w:lvlJc w:val="left"/>
      <w:pPr>
        <w:tabs>
          <w:tab w:val="num" w:pos="720"/>
        </w:tabs>
        <w:ind w:left="720" w:hanging="720"/>
      </w:pPr>
    </w:lvl>
    <w:lvl w:ilvl="1">
      <w:start w:val="1"/>
      <w:numFmt w:val="decimal"/>
      <w:pStyle w:val="Nadpis11"/>
      <w:lvlText w:val="%2."/>
      <w:lvlJc w:val="left"/>
      <w:pPr>
        <w:tabs>
          <w:tab w:val="num" w:pos="1440"/>
        </w:tabs>
        <w:ind w:left="1440" w:hanging="720"/>
      </w:pPr>
    </w:lvl>
    <w:lvl w:ilvl="2">
      <w:start w:val="1"/>
      <w:numFmt w:val="decimal"/>
      <w:pStyle w:val="nadpis11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4"/>
  </w:num>
  <w:num w:numId="2">
    <w:abstractNumId w:val="13"/>
  </w:num>
  <w:num w:numId="3">
    <w:abstractNumId w:val="15"/>
  </w:num>
  <w:num w:numId="4">
    <w:abstractNumId w:val="38"/>
  </w:num>
  <w:num w:numId="5">
    <w:abstractNumId w:val="34"/>
  </w:num>
  <w:num w:numId="6">
    <w:abstractNumId w:val="35"/>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25"/>
  </w:num>
  <w:num w:numId="11">
    <w:abstractNumId w:val="10"/>
  </w:num>
  <w:num w:numId="12">
    <w:abstractNumId w:val="28"/>
  </w:num>
  <w:num w:numId="13">
    <w:abstractNumId w:val="36"/>
  </w:num>
  <w:num w:numId="14">
    <w:abstractNumId w:val="17"/>
  </w:num>
  <w:num w:numId="15">
    <w:abstractNumId w:val="6"/>
  </w:num>
  <w:num w:numId="16">
    <w:abstractNumId w:val="12"/>
  </w:num>
  <w:num w:numId="17">
    <w:abstractNumId w:val="22"/>
  </w:num>
  <w:num w:numId="18">
    <w:abstractNumId w:val="26"/>
  </w:num>
  <w:num w:numId="19">
    <w:abstractNumId w:val="0"/>
  </w:num>
  <w:num w:numId="20">
    <w:abstractNumId w:val="33"/>
  </w:num>
  <w:num w:numId="21">
    <w:abstractNumId w:val="31"/>
  </w:num>
  <w:num w:numId="22">
    <w:abstractNumId w:val="37"/>
  </w:num>
  <w:num w:numId="23">
    <w:abstractNumId w:val="16"/>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8"/>
  </w:num>
  <w:num w:numId="28">
    <w:abstractNumId w:val="30"/>
  </w:num>
  <w:num w:numId="29">
    <w:abstractNumId w:val="7"/>
  </w:num>
  <w:num w:numId="30">
    <w:abstractNumId w:val="8"/>
  </w:num>
  <w:num w:numId="31">
    <w:abstractNumId w:val="5"/>
  </w:num>
  <w:num w:numId="32">
    <w:abstractNumId w:val="21"/>
  </w:num>
  <w:num w:numId="33">
    <w:abstractNumId w:val="32"/>
  </w:num>
  <w:num w:numId="3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num>
  <w:num w:numId="36">
    <w:abstractNumId w:val="27"/>
  </w:num>
  <w:num w:numId="37">
    <w:abstractNumId w:val="29"/>
  </w:num>
  <w:num w:numId="38">
    <w:abstractNumId w:val="20"/>
  </w:num>
  <w:num w:numId="39">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43F18"/>
    <w:rsid w:val="0000186C"/>
    <w:rsid w:val="000026A5"/>
    <w:rsid w:val="000035D1"/>
    <w:rsid w:val="00003CF7"/>
    <w:rsid w:val="000057F4"/>
    <w:rsid w:val="00006D8E"/>
    <w:rsid w:val="00010317"/>
    <w:rsid w:val="000105FA"/>
    <w:rsid w:val="00010B46"/>
    <w:rsid w:val="00010C37"/>
    <w:rsid w:val="00014C1C"/>
    <w:rsid w:val="00016D7B"/>
    <w:rsid w:val="00017BB9"/>
    <w:rsid w:val="00017E06"/>
    <w:rsid w:val="0002386E"/>
    <w:rsid w:val="00025623"/>
    <w:rsid w:val="0002587E"/>
    <w:rsid w:val="00027D68"/>
    <w:rsid w:val="00030458"/>
    <w:rsid w:val="00031789"/>
    <w:rsid w:val="00034FE6"/>
    <w:rsid w:val="00035CB2"/>
    <w:rsid w:val="00036798"/>
    <w:rsid w:val="0003693E"/>
    <w:rsid w:val="00037179"/>
    <w:rsid w:val="000403AB"/>
    <w:rsid w:val="00040440"/>
    <w:rsid w:val="000404D2"/>
    <w:rsid w:val="000416F9"/>
    <w:rsid w:val="00045F36"/>
    <w:rsid w:val="000470C4"/>
    <w:rsid w:val="000473DA"/>
    <w:rsid w:val="00047596"/>
    <w:rsid w:val="00050F7A"/>
    <w:rsid w:val="00052674"/>
    <w:rsid w:val="000549F9"/>
    <w:rsid w:val="0005534A"/>
    <w:rsid w:val="000565D4"/>
    <w:rsid w:val="00056706"/>
    <w:rsid w:val="0005673E"/>
    <w:rsid w:val="00056825"/>
    <w:rsid w:val="00061289"/>
    <w:rsid w:val="0006179D"/>
    <w:rsid w:val="000628D3"/>
    <w:rsid w:val="00063C4D"/>
    <w:rsid w:val="000659B7"/>
    <w:rsid w:val="000661F4"/>
    <w:rsid w:val="00066CA4"/>
    <w:rsid w:val="00067A9C"/>
    <w:rsid w:val="000707F9"/>
    <w:rsid w:val="00072665"/>
    <w:rsid w:val="00072C10"/>
    <w:rsid w:val="00072FB4"/>
    <w:rsid w:val="00074EBA"/>
    <w:rsid w:val="00075E8F"/>
    <w:rsid w:val="000760C1"/>
    <w:rsid w:val="00077CBA"/>
    <w:rsid w:val="000821BC"/>
    <w:rsid w:val="000837B1"/>
    <w:rsid w:val="000837F5"/>
    <w:rsid w:val="0008399D"/>
    <w:rsid w:val="00083AA6"/>
    <w:rsid w:val="00085A77"/>
    <w:rsid w:val="00086008"/>
    <w:rsid w:val="00086591"/>
    <w:rsid w:val="00087AA6"/>
    <w:rsid w:val="00090048"/>
    <w:rsid w:val="000902F4"/>
    <w:rsid w:val="000908CD"/>
    <w:rsid w:val="00090D61"/>
    <w:rsid w:val="00091051"/>
    <w:rsid w:val="0009224B"/>
    <w:rsid w:val="0009395F"/>
    <w:rsid w:val="00096202"/>
    <w:rsid w:val="00096458"/>
    <w:rsid w:val="000971E3"/>
    <w:rsid w:val="000978B1"/>
    <w:rsid w:val="00097BE9"/>
    <w:rsid w:val="000A095B"/>
    <w:rsid w:val="000A126F"/>
    <w:rsid w:val="000A1896"/>
    <w:rsid w:val="000A2B00"/>
    <w:rsid w:val="000A4FE5"/>
    <w:rsid w:val="000A7305"/>
    <w:rsid w:val="000B0D83"/>
    <w:rsid w:val="000B167A"/>
    <w:rsid w:val="000B2666"/>
    <w:rsid w:val="000B302D"/>
    <w:rsid w:val="000B3A9E"/>
    <w:rsid w:val="000B500B"/>
    <w:rsid w:val="000B59B4"/>
    <w:rsid w:val="000B5EE3"/>
    <w:rsid w:val="000B6D15"/>
    <w:rsid w:val="000B743D"/>
    <w:rsid w:val="000B777B"/>
    <w:rsid w:val="000C029A"/>
    <w:rsid w:val="000C1163"/>
    <w:rsid w:val="000C1C39"/>
    <w:rsid w:val="000C2C17"/>
    <w:rsid w:val="000C2C40"/>
    <w:rsid w:val="000C4590"/>
    <w:rsid w:val="000C4703"/>
    <w:rsid w:val="000C4ECF"/>
    <w:rsid w:val="000C58F2"/>
    <w:rsid w:val="000C5EEE"/>
    <w:rsid w:val="000D0AAE"/>
    <w:rsid w:val="000D2055"/>
    <w:rsid w:val="000D5984"/>
    <w:rsid w:val="000D6F3F"/>
    <w:rsid w:val="000E1BD2"/>
    <w:rsid w:val="000E1E33"/>
    <w:rsid w:val="000E219C"/>
    <w:rsid w:val="000E23A9"/>
    <w:rsid w:val="000E48DB"/>
    <w:rsid w:val="000E6672"/>
    <w:rsid w:val="000E77AA"/>
    <w:rsid w:val="000F07FA"/>
    <w:rsid w:val="000F200A"/>
    <w:rsid w:val="000F22AD"/>
    <w:rsid w:val="000F2D17"/>
    <w:rsid w:val="000F4568"/>
    <w:rsid w:val="000F56DC"/>
    <w:rsid w:val="000F7B13"/>
    <w:rsid w:val="00100A9F"/>
    <w:rsid w:val="00100DDA"/>
    <w:rsid w:val="00103DA3"/>
    <w:rsid w:val="00104C9C"/>
    <w:rsid w:val="00104FC9"/>
    <w:rsid w:val="00105B9B"/>
    <w:rsid w:val="00110CF3"/>
    <w:rsid w:val="0011126E"/>
    <w:rsid w:val="001119C2"/>
    <w:rsid w:val="00113404"/>
    <w:rsid w:val="00113A64"/>
    <w:rsid w:val="00113D3B"/>
    <w:rsid w:val="00116085"/>
    <w:rsid w:val="00116DEB"/>
    <w:rsid w:val="001203C3"/>
    <w:rsid w:val="00120BC9"/>
    <w:rsid w:val="00120FB0"/>
    <w:rsid w:val="001227B6"/>
    <w:rsid w:val="00122C4A"/>
    <w:rsid w:val="0012362A"/>
    <w:rsid w:val="00125F76"/>
    <w:rsid w:val="00126DCD"/>
    <w:rsid w:val="00127652"/>
    <w:rsid w:val="001301B8"/>
    <w:rsid w:val="00130C9E"/>
    <w:rsid w:val="00130D1B"/>
    <w:rsid w:val="001317D3"/>
    <w:rsid w:val="00132CE0"/>
    <w:rsid w:val="0013332F"/>
    <w:rsid w:val="0013380D"/>
    <w:rsid w:val="00133FE4"/>
    <w:rsid w:val="0013425D"/>
    <w:rsid w:val="0013473D"/>
    <w:rsid w:val="001378C9"/>
    <w:rsid w:val="00137B4B"/>
    <w:rsid w:val="00140ED4"/>
    <w:rsid w:val="001428A5"/>
    <w:rsid w:val="0014327E"/>
    <w:rsid w:val="00143468"/>
    <w:rsid w:val="00143639"/>
    <w:rsid w:val="00144B59"/>
    <w:rsid w:val="00145BEA"/>
    <w:rsid w:val="00146274"/>
    <w:rsid w:val="00146348"/>
    <w:rsid w:val="00155BC6"/>
    <w:rsid w:val="00156374"/>
    <w:rsid w:val="0015670C"/>
    <w:rsid w:val="0016135B"/>
    <w:rsid w:val="00161E45"/>
    <w:rsid w:val="00162125"/>
    <w:rsid w:val="00163995"/>
    <w:rsid w:val="001659BA"/>
    <w:rsid w:val="00172CD9"/>
    <w:rsid w:val="00173A8B"/>
    <w:rsid w:val="00173FC9"/>
    <w:rsid w:val="00174491"/>
    <w:rsid w:val="00174642"/>
    <w:rsid w:val="001759B1"/>
    <w:rsid w:val="00176B57"/>
    <w:rsid w:val="0017739E"/>
    <w:rsid w:val="001778F3"/>
    <w:rsid w:val="001802CD"/>
    <w:rsid w:val="001803CC"/>
    <w:rsid w:val="00180586"/>
    <w:rsid w:val="0018068F"/>
    <w:rsid w:val="00180A75"/>
    <w:rsid w:val="001826A5"/>
    <w:rsid w:val="001829F6"/>
    <w:rsid w:val="00183500"/>
    <w:rsid w:val="001844C3"/>
    <w:rsid w:val="0018531D"/>
    <w:rsid w:val="00186002"/>
    <w:rsid w:val="00187260"/>
    <w:rsid w:val="00187842"/>
    <w:rsid w:val="00187CDF"/>
    <w:rsid w:val="00190CD8"/>
    <w:rsid w:val="00190DF7"/>
    <w:rsid w:val="00192873"/>
    <w:rsid w:val="00192CC3"/>
    <w:rsid w:val="001937B3"/>
    <w:rsid w:val="00193D03"/>
    <w:rsid w:val="00195AC8"/>
    <w:rsid w:val="0019639F"/>
    <w:rsid w:val="00196C42"/>
    <w:rsid w:val="00197FC3"/>
    <w:rsid w:val="001A2CCE"/>
    <w:rsid w:val="001A2E27"/>
    <w:rsid w:val="001A2E2D"/>
    <w:rsid w:val="001A458A"/>
    <w:rsid w:val="001A4CED"/>
    <w:rsid w:val="001A4CF8"/>
    <w:rsid w:val="001A5185"/>
    <w:rsid w:val="001A56C4"/>
    <w:rsid w:val="001A5BA6"/>
    <w:rsid w:val="001A5C2E"/>
    <w:rsid w:val="001A6665"/>
    <w:rsid w:val="001A692B"/>
    <w:rsid w:val="001B05D8"/>
    <w:rsid w:val="001B2481"/>
    <w:rsid w:val="001B33D3"/>
    <w:rsid w:val="001B3558"/>
    <w:rsid w:val="001B65BE"/>
    <w:rsid w:val="001B6B5E"/>
    <w:rsid w:val="001C213B"/>
    <w:rsid w:val="001C2FD1"/>
    <w:rsid w:val="001C3EBB"/>
    <w:rsid w:val="001C410D"/>
    <w:rsid w:val="001C5101"/>
    <w:rsid w:val="001C53A0"/>
    <w:rsid w:val="001C6606"/>
    <w:rsid w:val="001C6CDB"/>
    <w:rsid w:val="001C7672"/>
    <w:rsid w:val="001C7676"/>
    <w:rsid w:val="001C779D"/>
    <w:rsid w:val="001D1581"/>
    <w:rsid w:val="001D1C24"/>
    <w:rsid w:val="001D250C"/>
    <w:rsid w:val="001D358A"/>
    <w:rsid w:val="001D3D8B"/>
    <w:rsid w:val="001D558B"/>
    <w:rsid w:val="001E0E87"/>
    <w:rsid w:val="001E1E11"/>
    <w:rsid w:val="001E2AE3"/>
    <w:rsid w:val="001E48F7"/>
    <w:rsid w:val="001E4F4B"/>
    <w:rsid w:val="001E646B"/>
    <w:rsid w:val="001E64B8"/>
    <w:rsid w:val="001E6F7F"/>
    <w:rsid w:val="001E74E8"/>
    <w:rsid w:val="001E7F70"/>
    <w:rsid w:val="001F11DF"/>
    <w:rsid w:val="001F15C6"/>
    <w:rsid w:val="001F4B79"/>
    <w:rsid w:val="001F4E96"/>
    <w:rsid w:val="0020020E"/>
    <w:rsid w:val="00200292"/>
    <w:rsid w:val="00200BEC"/>
    <w:rsid w:val="002013CB"/>
    <w:rsid w:val="00201726"/>
    <w:rsid w:val="00202CDC"/>
    <w:rsid w:val="00203212"/>
    <w:rsid w:val="00204B0B"/>
    <w:rsid w:val="00205E8C"/>
    <w:rsid w:val="002064E0"/>
    <w:rsid w:val="002071ED"/>
    <w:rsid w:val="00207440"/>
    <w:rsid w:val="00207AAF"/>
    <w:rsid w:val="0021007C"/>
    <w:rsid w:val="00211963"/>
    <w:rsid w:val="002119EC"/>
    <w:rsid w:val="0021392C"/>
    <w:rsid w:val="002141D5"/>
    <w:rsid w:val="002149A9"/>
    <w:rsid w:val="00217D19"/>
    <w:rsid w:val="00221353"/>
    <w:rsid w:val="0022176A"/>
    <w:rsid w:val="00221CCA"/>
    <w:rsid w:val="00222A30"/>
    <w:rsid w:val="00222CDB"/>
    <w:rsid w:val="00224607"/>
    <w:rsid w:val="0022516C"/>
    <w:rsid w:val="00225D71"/>
    <w:rsid w:val="00226BEF"/>
    <w:rsid w:val="002310C3"/>
    <w:rsid w:val="0023156A"/>
    <w:rsid w:val="00232664"/>
    <w:rsid w:val="002327B3"/>
    <w:rsid w:val="0023353F"/>
    <w:rsid w:val="0023415A"/>
    <w:rsid w:val="00236D74"/>
    <w:rsid w:val="00236E2F"/>
    <w:rsid w:val="002378C1"/>
    <w:rsid w:val="002401B7"/>
    <w:rsid w:val="00240370"/>
    <w:rsid w:val="0024074C"/>
    <w:rsid w:val="00240C9A"/>
    <w:rsid w:val="00242265"/>
    <w:rsid w:val="00243BFF"/>
    <w:rsid w:val="0024403E"/>
    <w:rsid w:val="00245694"/>
    <w:rsid w:val="00245809"/>
    <w:rsid w:val="002466EA"/>
    <w:rsid w:val="00246C12"/>
    <w:rsid w:val="00246F4A"/>
    <w:rsid w:val="00246FE4"/>
    <w:rsid w:val="002501C2"/>
    <w:rsid w:val="00250E5F"/>
    <w:rsid w:val="0025166D"/>
    <w:rsid w:val="002529A0"/>
    <w:rsid w:val="002535D4"/>
    <w:rsid w:val="00253CD6"/>
    <w:rsid w:val="00256188"/>
    <w:rsid w:val="00257210"/>
    <w:rsid w:val="002602C8"/>
    <w:rsid w:val="00261509"/>
    <w:rsid w:val="0026179E"/>
    <w:rsid w:val="002629BC"/>
    <w:rsid w:val="00263E77"/>
    <w:rsid w:val="002645D3"/>
    <w:rsid w:val="00264F66"/>
    <w:rsid w:val="00264FA4"/>
    <w:rsid w:val="002652B9"/>
    <w:rsid w:val="00265616"/>
    <w:rsid w:val="00266404"/>
    <w:rsid w:val="00266AD6"/>
    <w:rsid w:val="00267662"/>
    <w:rsid w:val="00267E16"/>
    <w:rsid w:val="002702ED"/>
    <w:rsid w:val="00270B97"/>
    <w:rsid w:val="0027156E"/>
    <w:rsid w:val="00272413"/>
    <w:rsid w:val="00273116"/>
    <w:rsid w:val="00273C40"/>
    <w:rsid w:val="00274816"/>
    <w:rsid w:val="00276362"/>
    <w:rsid w:val="00280867"/>
    <w:rsid w:val="00281030"/>
    <w:rsid w:val="00281AE9"/>
    <w:rsid w:val="00282EEF"/>
    <w:rsid w:val="00283D7F"/>
    <w:rsid w:val="00283E92"/>
    <w:rsid w:val="00285914"/>
    <w:rsid w:val="00285960"/>
    <w:rsid w:val="00285A49"/>
    <w:rsid w:val="00285C34"/>
    <w:rsid w:val="00285DE8"/>
    <w:rsid w:val="00290647"/>
    <w:rsid w:val="002911D4"/>
    <w:rsid w:val="00291D98"/>
    <w:rsid w:val="00292699"/>
    <w:rsid w:val="002927D0"/>
    <w:rsid w:val="00293CDB"/>
    <w:rsid w:val="00295BD7"/>
    <w:rsid w:val="00295C60"/>
    <w:rsid w:val="0029651B"/>
    <w:rsid w:val="002A0091"/>
    <w:rsid w:val="002A0901"/>
    <w:rsid w:val="002A36F1"/>
    <w:rsid w:val="002A38DC"/>
    <w:rsid w:val="002A3B98"/>
    <w:rsid w:val="002A3DE4"/>
    <w:rsid w:val="002A42B3"/>
    <w:rsid w:val="002A572C"/>
    <w:rsid w:val="002A64E6"/>
    <w:rsid w:val="002A7171"/>
    <w:rsid w:val="002B710D"/>
    <w:rsid w:val="002B7EEA"/>
    <w:rsid w:val="002C0813"/>
    <w:rsid w:val="002C19EC"/>
    <w:rsid w:val="002C31B8"/>
    <w:rsid w:val="002C3C8D"/>
    <w:rsid w:val="002C429A"/>
    <w:rsid w:val="002C4A41"/>
    <w:rsid w:val="002C4E5A"/>
    <w:rsid w:val="002C5EC8"/>
    <w:rsid w:val="002C6E1A"/>
    <w:rsid w:val="002C7850"/>
    <w:rsid w:val="002C7EDD"/>
    <w:rsid w:val="002D0DB3"/>
    <w:rsid w:val="002D12EC"/>
    <w:rsid w:val="002D1CFE"/>
    <w:rsid w:val="002D2154"/>
    <w:rsid w:val="002D5394"/>
    <w:rsid w:val="002D5494"/>
    <w:rsid w:val="002D5B4B"/>
    <w:rsid w:val="002D61F5"/>
    <w:rsid w:val="002D75D2"/>
    <w:rsid w:val="002E1EB6"/>
    <w:rsid w:val="002E2112"/>
    <w:rsid w:val="002E4055"/>
    <w:rsid w:val="002E4361"/>
    <w:rsid w:val="002E45C7"/>
    <w:rsid w:val="002E5C0D"/>
    <w:rsid w:val="002E7A21"/>
    <w:rsid w:val="002F0F21"/>
    <w:rsid w:val="002F1C2C"/>
    <w:rsid w:val="002F2B92"/>
    <w:rsid w:val="002F2CB6"/>
    <w:rsid w:val="002F4304"/>
    <w:rsid w:val="002F72DB"/>
    <w:rsid w:val="00300D32"/>
    <w:rsid w:val="00301484"/>
    <w:rsid w:val="00301885"/>
    <w:rsid w:val="00302A37"/>
    <w:rsid w:val="0030544B"/>
    <w:rsid w:val="00306575"/>
    <w:rsid w:val="0030683C"/>
    <w:rsid w:val="00306C45"/>
    <w:rsid w:val="00306D87"/>
    <w:rsid w:val="00307390"/>
    <w:rsid w:val="003077DF"/>
    <w:rsid w:val="0031044E"/>
    <w:rsid w:val="003128B9"/>
    <w:rsid w:val="00312ADF"/>
    <w:rsid w:val="0031322D"/>
    <w:rsid w:val="00314DF8"/>
    <w:rsid w:val="00314E44"/>
    <w:rsid w:val="00315BB8"/>
    <w:rsid w:val="00315CD9"/>
    <w:rsid w:val="00317109"/>
    <w:rsid w:val="00317832"/>
    <w:rsid w:val="003219BE"/>
    <w:rsid w:val="00321B54"/>
    <w:rsid w:val="00321D6D"/>
    <w:rsid w:val="0032237B"/>
    <w:rsid w:val="00325771"/>
    <w:rsid w:val="003304DC"/>
    <w:rsid w:val="00330FDF"/>
    <w:rsid w:val="00334B98"/>
    <w:rsid w:val="0033500E"/>
    <w:rsid w:val="00336F3F"/>
    <w:rsid w:val="003371C1"/>
    <w:rsid w:val="00337279"/>
    <w:rsid w:val="00340F49"/>
    <w:rsid w:val="00341D0E"/>
    <w:rsid w:val="00343BD4"/>
    <w:rsid w:val="00343F18"/>
    <w:rsid w:val="00344751"/>
    <w:rsid w:val="003457E7"/>
    <w:rsid w:val="0034694B"/>
    <w:rsid w:val="00347705"/>
    <w:rsid w:val="00347FE6"/>
    <w:rsid w:val="0035082E"/>
    <w:rsid w:val="00350E94"/>
    <w:rsid w:val="00351352"/>
    <w:rsid w:val="00352459"/>
    <w:rsid w:val="003527A8"/>
    <w:rsid w:val="00352F9D"/>
    <w:rsid w:val="003531C2"/>
    <w:rsid w:val="0035327B"/>
    <w:rsid w:val="00353D4E"/>
    <w:rsid w:val="00355B47"/>
    <w:rsid w:val="00356ACA"/>
    <w:rsid w:val="00357ADB"/>
    <w:rsid w:val="00357FA2"/>
    <w:rsid w:val="0036198E"/>
    <w:rsid w:val="00363565"/>
    <w:rsid w:val="00363B9A"/>
    <w:rsid w:val="00363C80"/>
    <w:rsid w:val="00364477"/>
    <w:rsid w:val="00364D9A"/>
    <w:rsid w:val="003655B5"/>
    <w:rsid w:val="003658F2"/>
    <w:rsid w:val="0036686D"/>
    <w:rsid w:val="00366BB0"/>
    <w:rsid w:val="00366D2D"/>
    <w:rsid w:val="00366F0B"/>
    <w:rsid w:val="003672D8"/>
    <w:rsid w:val="00370CEE"/>
    <w:rsid w:val="00373118"/>
    <w:rsid w:val="003735E5"/>
    <w:rsid w:val="003738BA"/>
    <w:rsid w:val="0037405C"/>
    <w:rsid w:val="003741B3"/>
    <w:rsid w:val="00374870"/>
    <w:rsid w:val="00375CE2"/>
    <w:rsid w:val="00376EE4"/>
    <w:rsid w:val="003771BE"/>
    <w:rsid w:val="003777E3"/>
    <w:rsid w:val="00377EC2"/>
    <w:rsid w:val="00380AD6"/>
    <w:rsid w:val="00381756"/>
    <w:rsid w:val="00381D1B"/>
    <w:rsid w:val="00385EBB"/>
    <w:rsid w:val="00386000"/>
    <w:rsid w:val="00386A0D"/>
    <w:rsid w:val="00386E17"/>
    <w:rsid w:val="003870E1"/>
    <w:rsid w:val="00387849"/>
    <w:rsid w:val="003879B6"/>
    <w:rsid w:val="00390379"/>
    <w:rsid w:val="00390ADF"/>
    <w:rsid w:val="00391598"/>
    <w:rsid w:val="003929E4"/>
    <w:rsid w:val="003948F7"/>
    <w:rsid w:val="00394C69"/>
    <w:rsid w:val="00394FD1"/>
    <w:rsid w:val="00395424"/>
    <w:rsid w:val="003956D4"/>
    <w:rsid w:val="00395740"/>
    <w:rsid w:val="00396734"/>
    <w:rsid w:val="00397A4C"/>
    <w:rsid w:val="003A2B5D"/>
    <w:rsid w:val="003A2D91"/>
    <w:rsid w:val="003A34FB"/>
    <w:rsid w:val="003A3D37"/>
    <w:rsid w:val="003A4DF5"/>
    <w:rsid w:val="003A4E90"/>
    <w:rsid w:val="003A60EB"/>
    <w:rsid w:val="003A65F7"/>
    <w:rsid w:val="003A7178"/>
    <w:rsid w:val="003A7804"/>
    <w:rsid w:val="003B09AF"/>
    <w:rsid w:val="003B210B"/>
    <w:rsid w:val="003B2341"/>
    <w:rsid w:val="003B33DE"/>
    <w:rsid w:val="003B495B"/>
    <w:rsid w:val="003B7525"/>
    <w:rsid w:val="003B7CA0"/>
    <w:rsid w:val="003C066E"/>
    <w:rsid w:val="003C06F8"/>
    <w:rsid w:val="003C09D0"/>
    <w:rsid w:val="003C1B11"/>
    <w:rsid w:val="003C29E2"/>
    <w:rsid w:val="003C2BE1"/>
    <w:rsid w:val="003C3364"/>
    <w:rsid w:val="003C34B3"/>
    <w:rsid w:val="003C3591"/>
    <w:rsid w:val="003C3635"/>
    <w:rsid w:val="003C3F9C"/>
    <w:rsid w:val="003C5108"/>
    <w:rsid w:val="003C53AD"/>
    <w:rsid w:val="003C603A"/>
    <w:rsid w:val="003C65FA"/>
    <w:rsid w:val="003C6699"/>
    <w:rsid w:val="003C68FF"/>
    <w:rsid w:val="003C690C"/>
    <w:rsid w:val="003D05AB"/>
    <w:rsid w:val="003D0C21"/>
    <w:rsid w:val="003D30A3"/>
    <w:rsid w:val="003D441F"/>
    <w:rsid w:val="003D5165"/>
    <w:rsid w:val="003D631B"/>
    <w:rsid w:val="003D7427"/>
    <w:rsid w:val="003D7994"/>
    <w:rsid w:val="003E14BE"/>
    <w:rsid w:val="003E1E13"/>
    <w:rsid w:val="003E239A"/>
    <w:rsid w:val="003E2831"/>
    <w:rsid w:val="003E3E06"/>
    <w:rsid w:val="003E5538"/>
    <w:rsid w:val="003E6629"/>
    <w:rsid w:val="003E6E6A"/>
    <w:rsid w:val="003E7510"/>
    <w:rsid w:val="003E7813"/>
    <w:rsid w:val="003F009A"/>
    <w:rsid w:val="003F3412"/>
    <w:rsid w:val="003F378A"/>
    <w:rsid w:val="003F3BA0"/>
    <w:rsid w:val="003F3D4D"/>
    <w:rsid w:val="003F48B7"/>
    <w:rsid w:val="003F51F3"/>
    <w:rsid w:val="003F6520"/>
    <w:rsid w:val="003F6B01"/>
    <w:rsid w:val="003F79D2"/>
    <w:rsid w:val="004017C5"/>
    <w:rsid w:val="00402175"/>
    <w:rsid w:val="00402996"/>
    <w:rsid w:val="00403289"/>
    <w:rsid w:val="004033BD"/>
    <w:rsid w:val="00403548"/>
    <w:rsid w:val="00403A1C"/>
    <w:rsid w:val="004041DA"/>
    <w:rsid w:val="0040508C"/>
    <w:rsid w:val="00406CBA"/>
    <w:rsid w:val="00407FA1"/>
    <w:rsid w:val="00412402"/>
    <w:rsid w:val="0041297E"/>
    <w:rsid w:val="004136D4"/>
    <w:rsid w:val="00413B89"/>
    <w:rsid w:val="0041403C"/>
    <w:rsid w:val="00415E5C"/>
    <w:rsid w:val="004168B8"/>
    <w:rsid w:val="00417AB9"/>
    <w:rsid w:val="0042333F"/>
    <w:rsid w:val="004252FC"/>
    <w:rsid w:val="00425885"/>
    <w:rsid w:val="00426582"/>
    <w:rsid w:val="0042686A"/>
    <w:rsid w:val="00426EAD"/>
    <w:rsid w:val="00430467"/>
    <w:rsid w:val="004307EA"/>
    <w:rsid w:val="004309B0"/>
    <w:rsid w:val="00430CCD"/>
    <w:rsid w:val="00432774"/>
    <w:rsid w:val="00433197"/>
    <w:rsid w:val="00433B05"/>
    <w:rsid w:val="00435009"/>
    <w:rsid w:val="0043511D"/>
    <w:rsid w:val="004357B2"/>
    <w:rsid w:val="00436CFD"/>
    <w:rsid w:val="00437333"/>
    <w:rsid w:val="00437809"/>
    <w:rsid w:val="004379EE"/>
    <w:rsid w:val="00437EFA"/>
    <w:rsid w:val="00441305"/>
    <w:rsid w:val="0044378E"/>
    <w:rsid w:val="00443B40"/>
    <w:rsid w:val="004442A9"/>
    <w:rsid w:val="00445E6D"/>
    <w:rsid w:val="004461DB"/>
    <w:rsid w:val="00446B6F"/>
    <w:rsid w:val="00446ECC"/>
    <w:rsid w:val="00447008"/>
    <w:rsid w:val="004503C2"/>
    <w:rsid w:val="0045162A"/>
    <w:rsid w:val="00453EB7"/>
    <w:rsid w:val="00455502"/>
    <w:rsid w:val="00455CCE"/>
    <w:rsid w:val="004561E7"/>
    <w:rsid w:val="0045636A"/>
    <w:rsid w:val="00456F42"/>
    <w:rsid w:val="00457543"/>
    <w:rsid w:val="00457A54"/>
    <w:rsid w:val="00460368"/>
    <w:rsid w:val="00460B84"/>
    <w:rsid w:val="00461376"/>
    <w:rsid w:val="00462D48"/>
    <w:rsid w:val="00463C32"/>
    <w:rsid w:val="00463E43"/>
    <w:rsid w:val="0046457F"/>
    <w:rsid w:val="00465C11"/>
    <w:rsid w:val="004667D5"/>
    <w:rsid w:val="00466C82"/>
    <w:rsid w:val="00466FDF"/>
    <w:rsid w:val="0047112F"/>
    <w:rsid w:val="00471DC2"/>
    <w:rsid w:val="0047350D"/>
    <w:rsid w:val="00474D00"/>
    <w:rsid w:val="0047663D"/>
    <w:rsid w:val="004766C0"/>
    <w:rsid w:val="00477844"/>
    <w:rsid w:val="00477A3B"/>
    <w:rsid w:val="004801F3"/>
    <w:rsid w:val="00483704"/>
    <w:rsid w:val="004847B0"/>
    <w:rsid w:val="00485370"/>
    <w:rsid w:val="0048699A"/>
    <w:rsid w:val="00487C7D"/>
    <w:rsid w:val="00491D94"/>
    <w:rsid w:val="00494164"/>
    <w:rsid w:val="004943F0"/>
    <w:rsid w:val="00496D1F"/>
    <w:rsid w:val="00496D5D"/>
    <w:rsid w:val="00497BFD"/>
    <w:rsid w:val="004A11E2"/>
    <w:rsid w:val="004A140D"/>
    <w:rsid w:val="004A1414"/>
    <w:rsid w:val="004A3360"/>
    <w:rsid w:val="004A3806"/>
    <w:rsid w:val="004A5690"/>
    <w:rsid w:val="004A7582"/>
    <w:rsid w:val="004B0F1E"/>
    <w:rsid w:val="004B12EA"/>
    <w:rsid w:val="004B1334"/>
    <w:rsid w:val="004B13CF"/>
    <w:rsid w:val="004B2266"/>
    <w:rsid w:val="004B6F06"/>
    <w:rsid w:val="004C009D"/>
    <w:rsid w:val="004C00ED"/>
    <w:rsid w:val="004C03DA"/>
    <w:rsid w:val="004C07DE"/>
    <w:rsid w:val="004C085C"/>
    <w:rsid w:val="004C0D82"/>
    <w:rsid w:val="004C211A"/>
    <w:rsid w:val="004C3DD5"/>
    <w:rsid w:val="004C4144"/>
    <w:rsid w:val="004C444E"/>
    <w:rsid w:val="004C4D2A"/>
    <w:rsid w:val="004C5593"/>
    <w:rsid w:val="004C60C9"/>
    <w:rsid w:val="004C6330"/>
    <w:rsid w:val="004C6584"/>
    <w:rsid w:val="004C7708"/>
    <w:rsid w:val="004D0E25"/>
    <w:rsid w:val="004D1425"/>
    <w:rsid w:val="004D3075"/>
    <w:rsid w:val="004D5592"/>
    <w:rsid w:val="004D55C9"/>
    <w:rsid w:val="004D5BAC"/>
    <w:rsid w:val="004D5CA7"/>
    <w:rsid w:val="004D68A8"/>
    <w:rsid w:val="004D7CC8"/>
    <w:rsid w:val="004D7F45"/>
    <w:rsid w:val="004D7F6B"/>
    <w:rsid w:val="004E20FC"/>
    <w:rsid w:val="004E2BF7"/>
    <w:rsid w:val="004E453D"/>
    <w:rsid w:val="004E4576"/>
    <w:rsid w:val="004E51D1"/>
    <w:rsid w:val="004E52D5"/>
    <w:rsid w:val="004E56AF"/>
    <w:rsid w:val="004E6154"/>
    <w:rsid w:val="004E63F1"/>
    <w:rsid w:val="004E6BCD"/>
    <w:rsid w:val="004E7B45"/>
    <w:rsid w:val="004F00E3"/>
    <w:rsid w:val="004F3787"/>
    <w:rsid w:val="004F3B80"/>
    <w:rsid w:val="004F3F77"/>
    <w:rsid w:val="004F469D"/>
    <w:rsid w:val="004F4931"/>
    <w:rsid w:val="004F4FD4"/>
    <w:rsid w:val="004F5E78"/>
    <w:rsid w:val="004F66BC"/>
    <w:rsid w:val="004F6E6B"/>
    <w:rsid w:val="004F73B4"/>
    <w:rsid w:val="00500035"/>
    <w:rsid w:val="00501327"/>
    <w:rsid w:val="005079A7"/>
    <w:rsid w:val="005110EA"/>
    <w:rsid w:val="0051144F"/>
    <w:rsid w:val="00512A2A"/>
    <w:rsid w:val="00512B4C"/>
    <w:rsid w:val="00514055"/>
    <w:rsid w:val="0051632D"/>
    <w:rsid w:val="005172C1"/>
    <w:rsid w:val="0051789C"/>
    <w:rsid w:val="00520AEE"/>
    <w:rsid w:val="00521EE7"/>
    <w:rsid w:val="005247A6"/>
    <w:rsid w:val="005248BA"/>
    <w:rsid w:val="00524A95"/>
    <w:rsid w:val="00525904"/>
    <w:rsid w:val="00525D2F"/>
    <w:rsid w:val="00530D3D"/>
    <w:rsid w:val="00530DF8"/>
    <w:rsid w:val="005314F9"/>
    <w:rsid w:val="00531AAC"/>
    <w:rsid w:val="00533829"/>
    <w:rsid w:val="005351BF"/>
    <w:rsid w:val="005351D3"/>
    <w:rsid w:val="005374A8"/>
    <w:rsid w:val="005404D6"/>
    <w:rsid w:val="00543575"/>
    <w:rsid w:val="005438EB"/>
    <w:rsid w:val="005444DD"/>
    <w:rsid w:val="00544F2D"/>
    <w:rsid w:val="005472FB"/>
    <w:rsid w:val="00551F00"/>
    <w:rsid w:val="005524BE"/>
    <w:rsid w:val="00553B5D"/>
    <w:rsid w:val="00554A56"/>
    <w:rsid w:val="005555B0"/>
    <w:rsid w:val="0055640A"/>
    <w:rsid w:val="00556D42"/>
    <w:rsid w:val="005571AC"/>
    <w:rsid w:val="00560485"/>
    <w:rsid w:val="0056076C"/>
    <w:rsid w:val="00562108"/>
    <w:rsid w:val="0056283C"/>
    <w:rsid w:val="00562920"/>
    <w:rsid w:val="00565379"/>
    <w:rsid w:val="0056607F"/>
    <w:rsid w:val="0057014C"/>
    <w:rsid w:val="0057054C"/>
    <w:rsid w:val="00570A90"/>
    <w:rsid w:val="00571A6B"/>
    <w:rsid w:val="005737E1"/>
    <w:rsid w:val="00574430"/>
    <w:rsid w:val="0057579F"/>
    <w:rsid w:val="00576C4B"/>
    <w:rsid w:val="00577508"/>
    <w:rsid w:val="00582923"/>
    <w:rsid w:val="00584223"/>
    <w:rsid w:val="005861CB"/>
    <w:rsid w:val="005862A4"/>
    <w:rsid w:val="0058786C"/>
    <w:rsid w:val="005878F1"/>
    <w:rsid w:val="00587DB4"/>
    <w:rsid w:val="005907B6"/>
    <w:rsid w:val="00591F67"/>
    <w:rsid w:val="0059252A"/>
    <w:rsid w:val="00593CF7"/>
    <w:rsid w:val="00596DC1"/>
    <w:rsid w:val="00597097"/>
    <w:rsid w:val="005A0953"/>
    <w:rsid w:val="005A19BB"/>
    <w:rsid w:val="005A2DD9"/>
    <w:rsid w:val="005A2F2B"/>
    <w:rsid w:val="005A42CD"/>
    <w:rsid w:val="005A43D5"/>
    <w:rsid w:val="005A4AF3"/>
    <w:rsid w:val="005A4EFD"/>
    <w:rsid w:val="005A6395"/>
    <w:rsid w:val="005A6C0C"/>
    <w:rsid w:val="005A6EDF"/>
    <w:rsid w:val="005A76AC"/>
    <w:rsid w:val="005A7934"/>
    <w:rsid w:val="005B07DD"/>
    <w:rsid w:val="005B169E"/>
    <w:rsid w:val="005B2696"/>
    <w:rsid w:val="005B329F"/>
    <w:rsid w:val="005B401E"/>
    <w:rsid w:val="005B4AD6"/>
    <w:rsid w:val="005B5B67"/>
    <w:rsid w:val="005B7DD6"/>
    <w:rsid w:val="005C0629"/>
    <w:rsid w:val="005C062F"/>
    <w:rsid w:val="005C0933"/>
    <w:rsid w:val="005C0C85"/>
    <w:rsid w:val="005C1181"/>
    <w:rsid w:val="005C2644"/>
    <w:rsid w:val="005C3DF2"/>
    <w:rsid w:val="005C4F03"/>
    <w:rsid w:val="005C4FB6"/>
    <w:rsid w:val="005C5C1F"/>
    <w:rsid w:val="005C6187"/>
    <w:rsid w:val="005C6BDB"/>
    <w:rsid w:val="005D0A5C"/>
    <w:rsid w:val="005D2000"/>
    <w:rsid w:val="005D2331"/>
    <w:rsid w:val="005D2CDD"/>
    <w:rsid w:val="005D3486"/>
    <w:rsid w:val="005D4357"/>
    <w:rsid w:val="005D595D"/>
    <w:rsid w:val="005D5FC8"/>
    <w:rsid w:val="005D6613"/>
    <w:rsid w:val="005D689A"/>
    <w:rsid w:val="005D6A31"/>
    <w:rsid w:val="005D78F6"/>
    <w:rsid w:val="005E0010"/>
    <w:rsid w:val="005E165D"/>
    <w:rsid w:val="005E1A5C"/>
    <w:rsid w:val="005E1D88"/>
    <w:rsid w:val="005E1E88"/>
    <w:rsid w:val="005E25DA"/>
    <w:rsid w:val="005E2D24"/>
    <w:rsid w:val="005E3799"/>
    <w:rsid w:val="005E472F"/>
    <w:rsid w:val="005E5AA4"/>
    <w:rsid w:val="005E6575"/>
    <w:rsid w:val="005F0A80"/>
    <w:rsid w:val="005F1CCB"/>
    <w:rsid w:val="005F23E0"/>
    <w:rsid w:val="005F450B"/>
    <w:rsid w:val="005F4C21"/>
    <w:rsid w:val="005F55E2"/>
    <w:rsid w:val="00600201"/>
    <w:rsid w:val="00600EF0"/>
    <w:rsid w:val="006028F2"/>
    <w:rsid w:val="00602C2D"/>
    <w:rsid w:val="00603513"/>
    <w:rsid w:val="006039FF"/>
    <w:rsid w:val="00603E4A"/>
    <w:rsid w:val="00604195"/>
    <w:rsid w:val="00604383"/>
    <w:rsid w:val="00606BFF"/>
    <w:rsid w:val="00606CC5"/>
    <w:rsid w:val="00606DE7"/>
    <w:rsid w:val="00607487"/>
    <w:rsid w:val="00607591"/>
    <w:rsid w:val="0060775F"/>
    <w:rsid w:val="0061012C"/>
    <w:rsid w:val="00611CE0"/>
    <w:rsid w:val="00612122"/>
    <w:rsid w:val="006139EB"/>
    <w:rsid w:val="00614EC7"/>
    <w:rsid w:val="006154E6"/>
    <w:rsid w:val="00615B64"/>
    <w:rsid w:val="00621E39"/>
    <w:rsid w:val="0062265B"/>
    <w:rsid w:val="00623634"/>
    <w:rsid w:val="006241D9"/>
    <w:rsid w:val="00624335"/>
    <w:rsid w:val="00624729"/>
    <w:rsid w:val="00624807"/>
    <w:rsid w:val="00624D75"/>
    <w:rsid w:val="00626CD6"/>
    <w:rsid w:val="006300E8"/>
    <w:rsid w:val="00630A9C"/>
    <w:rsid w:val="00631125"/>
    <w:rsid w:val="006321E0"/>
    <w:rsid w:val="00632222"/>
    <w:rsid w:val="00632AC4"/>
    <w:rsid w:val="0063495A"/>
    <w:rsid w:val="00634FB6"/>
    <w:rsid w:val="00635DD3"/>
    <w:rsid w:val="006372E1"/>
    <w:rsid w:val="00641718"/>
    <w:rsid w:val="00642682"/>
    <w:rsid w:val="00643B47"/>
    <w:rsid w:val="00646501"/>
    <w:rsid w:val="0064696B"/>
    <w:rsid w:val="00646B25"/>
    <w:rsid w:val="00646C90"/>
    <w:rsid w:val="006518DD"/>
    <w:rsid w:val="00652A66"/>
    <w:rsid w:val="006532AF"/>
    <w:rsid w:val="006532F4"/>
    <w:rsid w:val="0065342F"/>
    <w:rsid w:val="00653840"/>
    <w:rsid w:val="0065449B"/>
    <w:rsid w:val="0065624A"/>
    <w:rsid w:val="0065708C"/>
    <w:rsid w:val="00657663"/>
    <w:rsid w:val="00661222"/>
    <w:rsid w:val="006636CB"/>
    <w:rsid w:val="00663895"/>
    <w:rsid w:val="0066425C"/>
    <w:rsid w:val="00664CB8"/>
    <w:rsid w:val="006653D6"/>
    <w:rsid w:val="00666BBF"/>
    <w:rsid w:val="00667942"/>
    <w:rsid w:val="00667E00"/>
    <w:rsid w:val="0067134A"/>
    <w:rsid w:val="00671E07"/>
    <w:rsid w:val="00671FDE"/>
    <w:rsid w:val="00673323"/>
    <w:rsid w:val="0067340B"/>
    <w:rsid w:val="006735E4"/>
    <w:rsid w:val="00675333"/>
    <w:rsid w:val="0067561F"/>
    <w:rsid w:val="00677CAF"/>
    <w:rsid w:val="00680B1A"/>
    <w:rsid w:val="00680C04"/>
    <w:rsid w:val="00681518"/>
    <w:rsid w:val="006834DE"/>
    <w:rsid w:val="00684C83"/>
    <w:rsid w:val="0068588F"/>
    <w:rsid w:val="00686379"/>
    <w:rsid w:val="00686952"/>
    <w:rsid w:val="00686C8D"/>
    <w:rsid w:val="00686ECA"/>
    <w:rsid w:val="006871F0"/>
    <w:rsid w:val="0068740C"/>
    <w:rsid w:val="00690985"/>
    <w:rsid w:val="0069147E"/>
    <w:rsid w:val="00691CB7"/>
    <w:rsid w:val="006922D7"/>
    <w:rsid w:val="00692D69"/>
    <w:rsid w:val="00695F47"/>
    <w:rsid w:val="00697197"/>
    <w:rsid w:val="006A055B"/>
    <w:rsid w:val="006A0773"/>
    <w:rsid w:val="006A175E"/>
    <w:rsid w:val="006A195D"/>
    <w:rsid w:val="006A273E"/>
    <w:rsid w:val="006A344A"/>
    <w:rsid w:val="006A4643"/>
    <w:rsid w:val="006A50DD"/>
    <w:rsid w:val="006A6312"/>
    <w:rsid w:val="006A65CC"/>
    <w:rsid w:val="006A76B1"/>
    <w:rsid w:val="006A7847"/>
    <w:rsid w:val="006B0B3D"/>
    <w:rsid w:val="006B1677"/>
    <w:rsid w:val="006B452B"/>
    <w:rsid w:val="006B46FF"/>
    <w:rsid w:val="006B56CB"/>
    <w:rsid w:val="006B6401"/>
    <w:rsid w:val="006B6EF4"/>
    <w:rsid w:val="006B7E50"/>
    <w:rsid w:val="006C00A2"/>
    <w:rsid w:val="006C05B4"/>
    <w:rsid w:val="006C0F4C"/>
    <w:rsid w:val="006C160F"/>
    <w:rsid w:val="006C50D0"/>
    <w:rsid w:val="006C66F6"/>
    <w:rsid w:val="006D0A0D"/>
    <w:rsid w:val="006D16A7"/>
    <w:rsid w:val="006D26EE"/>
    <w:rsid w:val="006D2EFF"/>
    <w:rsid w:val="006D2FDD"/>
    <w:rsid w:val="006D3413"/>
    <w:rsid w:val="006D366B"/>
    <w:rsid w:val="006D5724"/>
    <w:rsid w:val="006D5A30"/>
    <w:rsid w:val="006D5AD7"/>
    <w:rsid w:val="006D6B2C"/>
    <w:rsid w:val="006D72F7"/>
    <w:rsid w:val="006D7BE8"/>
    <w:rsid w:val="006D7CA6"/>
    <w:rsid w:val="006E0B93"/>
    <w:rsid w:val="006E135F"/>
    <w:rsid w:val="006E1446"/>
    <w:rsid w:val="006E1FCB"/>
    <w:rsid w:val="006E23C9"/>
    <w:rsid w:val="006E4FD6"/>
    <w:rsid w:val="006E5834"/>
    <w:rsid w:val="006E5A09"/>
    <w:rsid w:val="006E5E50"/>
    <w:rsid w:val="006E6216"/>
    <w:rsid w:val="006E6C99"/>
    <w:rsid w:val="006F0E9C"/>
    <w:rsid w:val="006F2052"/>
    <w:rsid w:val="006F2095"/>
    <w:rsid w:val="006F3E0F"/>
    <w:rsid w:val="006F415F"/>
    <w:rsid w:val="006F4A1C"/>
    <w:rsid w:val="006F6517"/>
    <w:rsid w:val="006F6C1E"/>
    <w:rsid w:val="006F6C9D"/>
    <w:rsid w:val="007106DF"/>
    <w:rsid w:val="00710A16"/>
    <w:rsid w:val="0071108B"/>
    <w:rsid w:val="00711628"/>
    <w:rsid w:val="007118AD"/>
    <w:rsid w:val="00713C05"/>
    <w:rsid w:val="00714D29"/>
    <w:rsid w:val="00714EDD"/>
    <w:rsid w:val="00715314"/>
    <w:rsid w:val="007177D0"/>
    <w:rsid w:val="00720B6A"/>
    <w:rsid w:val="00720DD8"/>
    <w:rsid w:val="0072167A"/>
    <w:rsid w:val="007225DD"/>
    <w:rsid w:val="007235AD"/>
    <w:rsid w:val="0072384B"/>
    <w:rsid w:val="00723C8A"/>
    <w:rsid w:val="00723D5F"/>
    <w:rsid w:val="00726544"/>
    <w:rsid w:val="0072723F"/>
    <w:rsid w:val="00727781"/>
    <w:rsid w:val="0073008B"/>
    <w:rsid w:val="007316A9"/>
    <w:rsid w:val="007316DC"/>
    <w:rsid w:val="00732B18"/>
    <w:rsid w:val="00733B09"/>
    <w:rsid w:val="007364F5"/>
    <w:rsid w:val="00737202"/>
    <w:rsid w:val="007405B4"/>
    <w:rsid w:val="0074145D"/>
    <w:rsid w:val="00745C30"/>
    <w:rsid w:val="00746FA5"/>
    <w:rsid w:val="007470D8"/>
    <w:rsid w:val="00750B14"/>
    <w:rsid w:val="00751674"/>
    <w:rsid w:val="00752D93"/>
    <w:rsid w:val="00752E33"/>
    <w:rsid w:val="0075416F"/>
    <w:rsid w:val="0075417D"/>
    <w:rsid w:val="00754615"/>
    <w:rsid w:val="007559A7"/>
    <w:rsid w:val="00755DD3"/>
    <w:rsid w:val="00756123"/>
    <w:rsid w:val="00756585"/>
    <w:rsid w:val="007567CA"/>
    <w:rsid w:val="00760AD6"/>
    <w:rsid w:val="00761524"/>
    <w:rsid w:val="007628F8"/>
    <w:rsid w:val="00763B4C"/>
    <w:rsid w:val="007657E8"/>
    <w:rsid w:val="0076687A"/>
    <w:rsid w:val="00767811"/>
    <w:rsid w:val="00767BDE"/>
    <w:rsid w:val="007701DA"/>
    <w:rsid w:val="00770FD3"/>
    <w:rsid w:val="0077133D"/>
    <w:rsid w:val="00771396"/>
    <w:rsid w:val="00773B26"/>
    <w:rsid w:val="00775932"/>
    <w:rsid w:val="00775D9F"/>
    <w:rsid w:val="00776480"/>
    <w:rsid w:val="00776623"/>
    <w:rsid w:val="0077787C"/>
    <w:rsid w:val="00780D80"/>
    <w:rsid w:val="00780E5A"/>
    <w:rsid w:val="0078100A"/>
    <w:rsid w:val="0078176D"/>
    <w:rsid w:val="00781C5E"/>
    <w:rsid w:val="00782B54"/>
    <w:rsid w:val="00782D7A"/>
    <w:rsid w:val="00785059"/>
    <w:rsid w:val="00785474"/>
    <w:rsid w:val="0078558E"/>
    <w:rsid w:val="0078566F"/>
    <w:rsid w:val="0078585D"/>
    <w:rsid w:val="00786D1A"/>
    <w:rsid w:val="0078763B"/>
    <w:rsid w:val="00787ADC"/>
    <w:rsid w:val="00787AEA"/>
    <w:rsid w:val="00791215"/>
    <w:rsid w:val="00791464"/>
    <w:rsid w:val="00791494"/>
    <w:rsid w:val="00792660"/>
    <w:rsid w:val="007932C0"/>
    <w:rsid w:val="00793431"/>
    <w:rsid w:val="0079353C"/>
    <w:rsid w:val="0079451F"/>
    <w:rsid w:val="007949A3"/>
    <w:rsid w:val="00794D0C"/>
    <w:rsid w:val="00794F3E"/>
    <w:rsid w:val="007958D7"/>
    <w:rsid w:val="00795917"/>
    <w:rsid w:val="0079725B"/>
    <w:rsid w:val="00797D19"/>
    <w:rsid w:val="00797FF1"/>
    <w:rsid w:val="007A1344"/>
    <w:rsid w:val="007A35F3"/>
    <w:rsid w:val="007A3605"/>
    <w:rsid w:val="007A47EB"/>
    <w:rsid w:val="007A4815"/>
    <w:rsid w:val="007A5A93"/>
    <w:rsid w:val="007B00C3"/>
    <w:rsid w:val="007B0EA5"/>
    <w:rsid w:val="007B1D81"/>
    <w:rsid w:val="007B1DFD"/>
    <w:rsid w:val="007B3E3E"/>
    <w:rsid w:val="007B5B02"/>
    <w:rsid w:val="007B5E02"/>
    <w:rsid w:val="007B5F4E"/>
    <w:rsid w:val="007B6543"/>
    <w:rsid w:val="007B6A67"/>
    <w:rsid w:val="007B6B0D"/>
    <w:rsid w:val="007B7555"/>
    <w:rsid w:val="007C0B7E"/>
    <w:rsid w:val="007C0EB3"/>
    <w:rsid w:val="007C20E2"/>
    <w:rsid w:val="007C2A80"/>
    <w:rsid w:val="007C2FB2"/>
    <w:rsid w:val="007C387F"/>
    <w:rsid w:val="007C3B4E"/>
    <w:rsid w:val="007C3C50"/>
    <w:rsid w:val="007C47C2"/>
    <w:rsid w:val="007C4C69"/>
    <w:rsid w:val="007C5525"/>
    <w:rsid w:val="007C6662"/>
    <w:rsid w:val="007C67C3"/>
    <w:rsid w:val="007C6DCA"/>
    <w:rsid w:val="007C7431"/>
    <w:rsid w:val="007D279F"/>
    <w:rsid w:val="007D30E9"/>
    <w:rsid w:val="007D3453"/>
    <w:rsid w:val="007D5636"/>
    <w:rsid w:val="007D5874"/>
    <w:rsid w:val="007D59BE"/>
    <w:rsid w:val="007D5D9B"/>
    <w:rsid w:val="007D7628"/>
    <w:rsid w:val="007D7739"/>
    <w:rsid w:val="007D78BF"/>
    <w:rsid w:val="007D794F"/>
    <w:rsid w:val="007E0A8A"/>
    <w:rsid w:val="007E0AC5"/>
    <w:rsid w:val="007E157F"/>
    <w:rsid w:val="007E4209"/>
    <w:rsid w:val="007E480F"/>
    <w:rsid w:val="007E4A63"/>
    <w:rsid w:val="007E5A35"/>
    <w:rsid w:val="007E601F"/>
    <w:rsid w:val="007E63CF"/>
    <w:rsid w:val="007E6AB0"/>
    <w:rsid w:val="007E7E82"/>
    <w:rsid w:val="007F07F4"/>
    <w:rsid w:val="007F15C6"/>
    <w:rsid w:val="007F15E7"/>
    <w:rsid w:val="007F3133"/>
    <w:rsid w:val="007F4576"/>
    <w:rsid w:val="007F4BAE"/>
    <w:rsid w:val="007F5541"/>
    <w:rsid w:val="007F583A"/>
    <w:rsid w:val="007F6E98"/>
    <w:rsid w:val="007F7A4A"/>
    <w:rsid w:val="00803743"/>
    <w:rsid w:val="00803BDF"/>
    <w:rsid w:val="00803C71"/>
    <w:rsid w:val="008043EC"/>
    <w:rsid w:val="008056AA"/>
    <w:rsid w:val="008078AF"/>
    <w:rsid w:val="008078BE"/>
    <w:rsid w:val="00812085"/>
    <w:rsid w:val="0081248E"/>
    <w:rsid w:val="008131FA"/>
    <w:rsid w:val="0081414A"/>
    <w:rsid w:val="00815C88"/>
    <w:rsid w:val="00815F24"/>
    <w:rsid w:val="008162B6"/>
    <w:rsid w:val="00816CAE"/>
    <w:rsid w:val="0082014B"/>
    <w:rsid w:val="00820F22"/>
    <w:rsid w:val="00821DDA"/>
    <w:rsid w:val="008222F3"/>
    <w:rsid w:val="00822FC9"/>
    <w:rsid w:val="008238A2"/>
    <w:rsid w:val="0082412E"/>
    <w:rsid w:val="008263C0"/>
    <w:rsid w:val="00826823"/>
    <w:rsid w:val="00827910"/>
    <w:rsid w:val="00827983"/>
    <w:rsid w:val="008313F7"/>
    <w:rsid w:val="008329CC"/>
    <w:rsid w:val="00833E02"/>
    <w:rsid w:val="0083422A"/>
    <w:rsid w:val="008359AD"/>
    <w:rsid w:val="00836B81"/>
    <w:rsid w:val="00836DC7"/>
    <w:rsid w:val="00837508"/>
    <w:rsid w:val="008409A1"/>
    <w:rsid w:val="00840A27"/>
    <w:rsid w:val="00840E5D"/>
    <w:rsid w:val="0084173A"/>
    <w:rsid w:val="008445F9"/>
    <w:rsid w:val="00845281"/>
    <w:rsid w:val="00845702"/>
    <w:rsid w:val="008458C7"/>
    <w:rsid w:val="00845E85"/>
    <w:rsid w:val="00846A50"/>
    <w:rsid w:val="00846B13"/>
    <w:rsid w:val="00847642"/>
    <w:rsid w:val="00851AF3"/>
    <w:rsid w:val="00852102"/>
    <w:rsid w:val="00852475"/>
    <w:rsid w:val="0085372E"/>
    <w:rsid w:val="00855BFD"/>
    <w:rsid w:val="008569BF"/>
    <w:rsid w:val="008571DC"/>
    <w:rsid w:val="008613AB"/>
    <w:rsid w:val="00862C1A"/>
    <w:rsid w:val="00863276"/>
    <w:rsid w:val="008637D7"/>
    <w:rsid w:val="00864F32"/>
    <w:rsid w:val="0086561A"/>
    <w:rsid w:val="008660F7"/>
    <w:rsid w:val="00866AD0"/>
    <w:rsid w:val="00866FA0"/>
    <w:rsid w:val="00867174"/>
    <w:rsid w:val="00867188"/>
    <w:rsid w:val="0087020E"/>
    <w:rsid w:val="00870DFD"/>
    <w:rsid w:val="008737EE"/>
    <w:rsid w:val="00874373"/>
    <w:rsid w:val="00874A9F"/>
    <w:rsid w:val="00874D1C"/>
    <w:rsid w:val="008750AB"/>
    <w:rsid w:val="0087659B"/>
    <w:rsid w:val="00876698"/>
    <w:rsid w:val="00877507"/>
    <w:rsid w:val="00877FA6"/>
    <w:rsid w:val="008802B1"/>
    <w:rsid w:val="0088121C"/>
    <w:rsid w:val="00882325"/>
    <w:rsid w:val="0088245B"/>
    <w:rsid w:val="00882926"/>
    <w:rsid w:val="00883ECC"/>
    <w:rsid w:val="00884C92"/>
    <w:rsid w:val="00885003"/>
    <w:rsid w:val="008853EA"/>
    <w:rsid w:val="00885855"/>
    <w:rsid w:val="0088610D"/>
    <w:rsid w:val="00886172"/>
    <w:rsid w:val="00886642"/>
    <w:rsid w:val="00887E25"/>
    <w:rsid w:val="008903D5"/>
    <w:rsid w:val="0089041B"/>
    <w:rsid w:val="0089050F"/>
    <w:rsid w:val="00890DF6"/>
    <w:rsid w:val="008914DC"/>
    <w:rsid w:val="00892D03"/>
    <w:rsid w:val="00893327"/>
    <w:rsid w:val="008938A3"/>
    <w:rsid w:val="00894E90"/>
    <w:rsid w:val="00895C71"/>
    <w:rsid w:val="00895D06"/>
    <w:rsid w:val="008965C6"/>
    <w:rsid w:val="008967B7"/>
    <w:rsid w:val="00896E3E"/>
    <w:rsid w:val="00897163"/>
    <w:rsid w:val="00897F04"/>
    <w:rsid w:val="008A0F74"/>
    <w:rsid w:val="008A1A86"/>
    <w:rsid w:val="008A2657"/>
    <w:rsid w:val="008A29AE"/>
    <w:rsid w:val="008A306B"/>
    <w:rsid w:val="008A3869"/>
    <w:rsid w:val="008A3C57"/>
    <w:rsid w:val="008A49B3"/>
    <w:rsid w:val="008A60DF"/>
    <w:rsid w:val="008A6352"/>
    <w:rsid w:val="008A6587"/>
    <w:rsid w:val="008B0C1F"/>
    <w:rsid w:val="008B1751"/>
    <w:rsid w:val="008B3F10"/>
    <w:rsid w:val="008B520B"/>
    <w:rsid w:val="008B5756"/>
    <w:rsid w:val="008B63A7"/>
    <w:rsid w:val="008B7F26"/>
    <w:rsid w:val="008C04DE"/>
    <w:rsid w:val="008C0809"/>
    <w:rsid w:val="008C0E88"/>
    <w:rsid w:val="008C24D5"/>
    <w:rsid w:val="008C2B3A"/>
    <w:rsid w:val="008C3596"/>
    <w:rsid w:val="008C3A33"/>
    <w:rsid w:val="008C3A49"/>
    <w:rsid w:val="008C4465"/>
    <w:rsid w:val="008C4496"/>
    <w:rsid w:val="008C59A8"/>
    <w:rsid w:val="008C65B7"/>
    <w:rsid w:val="008C6B9D"/>
    <w:rsid w:val="008C6EE8"/>
    <w:rsid w:val="008C7D3E"/>
    <w:rsid w:val="008D0430"/>
    <w:rsid w:val="008D06A0"/>
    <w:rsid w:val="008D0FF8"/>
    <w:rsid w:val="008D2301"/>
    <w:rsid w:val="008D3DF6"/>
    <w:rsid w:val="008D4B2C"/>
    <w:rsid w:val="008D5154"/>
    <w:rsid w:val="008D60A6"/>
    <w:rsid w:val="008D67CC"/>
    <w:rsid w:val="008D7706"/>
    <w:rsid w:val="008D7845"/>
    <w:rsid w:val="008E0FA5"/>
    <w:rsid w:val="008E3A3C"/>
    <w:rsid w:val="008E3CF9"/>
    <w:rsid w:val="008E3EB0"/>
    <w:rsid w:val="008E6CA4"/>
    <w:rsid w:val="008E7D5B"/>
    <w:rsid w:val="008E7E83"/>
    <w:rsid w:val="008F0990"/>
    <w:rsid w:val="008F13B3"/>
    <w:rsid w:val="008F1F06"/>
    <w:rsid w:val="008F345B"/>
    <w:rsid w:val="008F535F"/>
    <w:rsid w:val="008F5F55"/>
    <w:rsid w:val="008F77D7"/>
    <w:rsid w:val="008F7991"/>
    <w:rsid w:val="00900AE6"/>
    <w:rsid w:val="00900FE9"/>
    <w:rsid w:val="0090179E"/>
    <w:rsid w:val="009017EF"/>
    <w:rsid w:val="00903748"/>
    <w:rsid w:val="00903A46"/>
    <w:rsid w:val="00903E4B"/>
    <w:rsid w:val="0090605C"/>
    <w:rsid w:val="009061C6"/>
    <w:rsid w:val="00907223"/>
    <w:rsid w:val="00912A68"/>
    <w:rsid w:val="0091323E"/>
    <w:rsid w:val="00913977"/>
    <w:rsid w:val="00916664"/>
    <w:rsid w:val="00916C63"/>
    <w:rsid w:val="00916FEA"/>
    <w:rsid w:val="00921316"/>
    <w:rsid w:val="00921591"/>
    <w:rsid w:val="00922421"/>
    <w:rsid w:val="00922599"/>
    <w:rsid w:val="009234B6"/>
    <w:rsid w:val="0092542C"/>
    <w:rsid w:val="00925CEB"/>
    <w:rsid w:val="00926911"/>
    <w:rsid w:val="0092728C"/>
    <w:rsid w:val="00927D6A"/>
    <w:rsid w:val="00930551"/>
    <w:rsid w:val="00930FEF"/>
    <w:rsid w:val="00931396"/>
    <w:rsid w:val="00931FE2"/>
    <w:rsid w:val="0093206C"/>
    <w:rsid w:val="009320A7"/>
    <w:rsid w:val="00932104"/>
    <w:rsid w:val="0093210E"/>
    <w:rsid w:val="00932118"/>
    <w:rsid w:val="00932EDB"/>
    <w:rsid w:val="00934C0F"/>
    <w:rsid w:val="00935966"/>
    <w:rsid w:val="00936F5F"/>
    <w:rsid w:val="009377A8"/>
    <w:rsid w:val="009412FD"/>
    <w:rsid w:val="00941F97"/>
    <w:rsid w:val="00943C7F"/>
    <w:rsid w:val="009472FC"/>
    <w:rsid w:val="00947EE4"/>
    <w:rsid w:val="009502CF"/>
    <w:rsid w:val="0095156C"/>
    <w:rsid w:val="00952F56"/>
    <w:rsid w:val="0095455D"/>
    <w:rsid w:val="00954E8C"/>
    <w:rsid w:val="009562E5"/>
    <w:rsid w:val="009567A1"/>
    <w:rsid w:val="00956B84"/>
    <w:rsid w:val="0096040D"/>
    <w:rsid w:val="0096172E"/>
    <w:rsid w:val="00961890"/>
    <w:rsid w:val="009635E3"/>
    <w:rsid w:val="00964050"/>
    <w:rsid w:val="00965251"/>
    <w:rsid w:val="00966EE3"/>
    <w:rsid w:val="009704D5"/>
    <w:rsid w:val="009714CB"/>
    <w:rsid w:val="00972179"/>
    <w:rsid w:val="00972D31"/>
    <w:rsid w:val="009730E5"/>
    <w:rsid w:val="00974343"/>
    <w:rsid w:val="00974828"/>
    <w:rsid w:val="00975193"/>
    <w:rsid w:val="00975B96"/>
    <w:rsid w:val="00976457"/>
    <w:rsid w:val="00977FDE"/>
    <w:rsid w:val="0098000C"/>
    <w:rsid w:val="00980372"/>
    <w:rsid w:val="00980373"/>
    <w:rsid w:val="00981FF5"/>
    <w:rsid w:val="00984574"/>
    <w:rsid w:val="009860C9"/>
    <w:rsid w:val="009869FE"/>
    <w:rsid w:val="009876F1"/>
    <w:rsid w:val="00987829"/>
    <w:rsid w:val="0099075C"/>
    <w:rsid w:val="00992E4D"/>
    <w:rsid w:val="00992E64"/>
    <w:rsid w:val="00994E2B"/>
    <w:rsid w:val="00994E99"/>
    <w:rsid w:val="0099596A"/>
    <w:rsid w:val="00995C44"/>
    <w:rsid w:val="00995D1B"/>
    <w:rsid w:val="009978FF"/>
    <w:rsid w:val="009A0493"/>
    <w:rsid w:val="009A16D4"/>
    <w:rsid w:val="009A1AA2"/>
    <w:rsid w:val="009A34EC"/>
    <w:rsid w:val="009A3D5B"/>
    <w:rsid w:val="009A4718"/>
    <w:rsid w:val="009A5693"/>
    <w:rsid w:val="009A5CC6"/>
    <w:rsid w:val="009A6DC9"/>
    <w:rsid w:val="009A7AF5"/>
    <w:rsid w:val="009B034A"/>
    <w:rsid w:val="009B1F8B"/>
    <w:rsid w:val="009B294E"/>
    <w:rsid w:val="009B71AB"/>
    <w:rsid w:val="009B7D54"/>
    <w:rsid w:val="009C09A3"/>
    <w:rsid w:val="009C206C"/>
    <w:rsid w:val="009C234A"/>
    <w:rsid w:val="009C3457"/>
    <w:rsid w:val="009C3C5F"/>
    <w:rsid w:val="009C41AD"/>
    <w:rsid w:val="009C4858"/>
    <w:rsid w:val="009C4943"/>
    <w:rsid w:val="009C54D9"/>
    <w:rsid w:val="009C61CF"/>
    <w:rsid w:val="009C6A22"/>
    <w:rsid w:val="009C7B7A"/>
    <w:rsid w:val="009D0CBD"/>
    <w:rsid w:val="009D0D65"/>
    <w:rsid w:val="009D11B5"/>
    <w:rsid w:val="009D16C4"/>
    <w:rsid w:val="009D2B90"/>
    <w:rsid w:val="009E0468"/>
    <w:rsid w:val="009E297E"/>
    <w:rsid w:val="009E336D"/>
    <w:rsid w:val="009E55D7"/>
    <w:rsid w:val="009E5603"/>
    <w:rsid w:val="009E69CB"/>
    <w:rsid w:val="009E6A77"/>
    <w:rsid w:val="009F0130"/>
    <w:rsid w:val="009F0C28"/>
    <w:rsid w:val="009F1C93"/>
    <w:rsid w:val="009F20CE"/>
    <w:rsid w:val="009F303D"/>
    <w:rsid w:val="009F500A"/>
    <w:rsid w:val="009F50D0"/>
    <w:rsid w:val="009F67E8"/>
    <w:rsid w:val="009F7B10"/>
    <w:rsid w:val="00A012D7"/>
    <w:rsid w:val="00A019B0"/>
    <w:rsid w:val="00A038A2"/>
    <w:rsid w:val="00A04780"/>
    <w:rsid w:val="00A055C6"/>
    <w:rsid w:val="00A07884"/>
    <w:rsid w:val="00A07C0B"/>
    <w:rsid w:val="00A07C28"/>
    <w:rsid w:val="00A07D29"/>
    <w:rsid w:val="00A10B1E"/>
    <w:rsid w:val="00A10C85"/>
    <w:rsid w:val="00A11068"/>
    <w:rsid w:val="00A111D4"/>
    <w:rsid w:val="00A115C9"/>
    <w:rsid w:val="00A122C2"/>
    <w:rsid w:val="00A12E86"/>
    <w:rsid w:val="00A1306A"/>
    <w:rsid w:val="00A13367"/>
    <w:rsid w:val="00A13AF3"/>
    <w:rsid w:val="00A149C1"/>
    <w:rsid w:val="00A1515E"/>
    <w:rsid w:val="00A15685"/>
    <w:rsid w:val="00A16170"/>
    <w:rsid w:val="00A17F0C"/>
    <w:rsid w:val="00A20667"/>
    <w:rsid w:val="00A22EFA"/>
    <w:rsid w:val="00A23CF3"/>
    <w:rsid w:val="00A24DC5"/>
    <w:rsid w:val="00A273BB"/>
    <w:rsid w:val="00A31530"/>
    <w:rsid w:val="00A31BEB"/>
    <w:rsid w:val="00A344E4"/>
    <w:rsid w:val="00A347A8"/>
    <w:rsid w:val="00A350E7"/>
    <w:rsid w:val="00A3575B"/>
    <w:rsid w:val="00A36F3C"/>
    <w:rsid w:val="00A402ED"/>
    <w:rsid w:val="00A4051B"/>
    <w:rsid w:val="00A41CE4"/>
    <w:rsid w:val="00A41DE5"/>
    <w:rsid w:val="00A41E75"/>
    <w:rsid w:val="00A43126"/>
    <w:rsid w:val="00A44917"/>
    <w:rsid w:val="00A44CF9"/>
    <w:rsid w:val="00A44DCB"/>
    <w:rsid w:val="00A47E3E"/>
    <w:rsid w:val="00A52A4A"/>
    <w:rsid w:val="00A54979"/>
    <w:rsid w:val="00A5550A"/>
    <w:rsid w:val="00A57046"/>
    <w:rsid w:val="00A579ED"/>
    <w:rsid w:val="00A57C04"/>
    <w:rsid w:val="00A60051"/>
    <w:rsid w:val="00A60494"/>
    <w:rsid w:val="00A62AF6"/>
    <w:rsid w:val="00A631C3"/>
    <w:rsid w:val="00A637C9"/>
    <w:rsid w:val="00A6497A"/>
    <w:rsid w:val="00A64B0B"/>
    <w:rsid w:val="00A64CBB"/>
    <w:rsid w:val="00A6596B"/>
    <w:rsid w:val="00A67D5E"/>
    <w:rsid w:val="00A71456"/>
    <w:rsid w:val="00A73533"/>
    <w:rsid w:val="00A73D84"/>
    <w:rsid w:val="00A76205"/>
    <w:rsid w:val="00A77EEF"/>
    <w:rsid w:val="00A80219"/>
    <w:rsid w:val="00A812D6"/>
    <w:rsid w:val="00A81B9F"/>
    <w:rsid w:val="00A82872"/>
    <w:rsid w:val="00A82C54"/>
    <w:rsid w:val="00A85039"/>
    <w:rsid w:val="00A85B32"/>
    <w:rsid w:val="00A85DAC"/>
    <w:rsid w:val="00A8713F"/>
    <w:rsid w:val="00A9089C"/>
    <w:rsid w:val="00A910A7"/>
    <w:rsid w:val="00A91431"/>
    <w:rsid w:val="00A91855"/>
    <w:rsid w:val="00A91EC1"/>
    <w:rsid w:val="00A92A9B"/>
    <w:rsid w:val="00A95F5B"/>
    <w:rsid w:val="00A963BD"/>
    <w:rsid w:val="00A96473"/>
    <w:rsid w:val="00A9673F"/>
    <w:rsid w:val="00A96EAA"/>
    <w:rsid w:val="00A97C04"/>
    <w:rsid w:val="00AA046C"/>
    <w:rsid w:val="00AA0FB3"/>
    <w:rsid w:val="00AA26D9"/>
    <w:rsid w:val="00AA348F"/>
    <w:rsid w:val="00AA37F0"/>
    <w:rsid w:val="00AA4521"/>
    <w:rsid w:val="00AA4C3B"/>
    <w:rsid w:val="00AA762B"/>
    <w:rsid w:val="00AB03C0"/>
    <w:rsid w:val="00AB2D1E"/>
    <w:rsid w:val="00AB38E6"/>
    <w:rsid w:val="00AB45D3"/>
    <w:rsid w:val="00AB4DEF"/>
    <w:rsid w:val="00AB740C"/>
    <w:rsid w:val="00AC0D36"/>
    <w:rsid w:val="00AC1704"/>
    <w:rsid w:val="00AC1AF0"/>
    <w:rsid w:val="00AC1BD1"/>
    <w:rsid w:val="00AC4156"/>
    <w:rsid w:val="00AC4F96"/>
    <w:rsid w:val="00AC5FCC"/>
    <w:rsid w:val="00AC67E7"/>
    <w:rsid w:val="00AC6A73"/>
    <w:rsid w:val="00AC71DB"/>
    <w:rsid w:val="00AC7B94"/>
    <w:rsid w:val="00AC7BFF"/>
    <w:rsid w:val="00AD0D21"/>
    <w:rsid w:val="00AD2B3F"/>
    <w:rsid w:val="00AD2D0B"/>
    <w:rsid w:val="00AD2FBA"/>
    <w:rsid w:val="00AD38CD"/>
    <w:rsid w:val="00AD38EA"/>
    <w:rsid w:val="00AD3956"/>
    <w:rsid w:val="00AD3A33"/>
    <w:rsid w:val="00AD4A56"/>
    <w:rsid w:val="00AD633D"/>
    <w:rsid w:val="00AE0228"/>
    <w:rsid w:val="00AE1821"/>
    <w:rsid w:val="00AE2380"/>
    <w:rsid w:val="00AE3993"/>
    <w:rsid w:val="00AE4AC0"/>
    <w:rsid w:val="00AE54CD"/>
    <w:rsid w:val="00AE57E1"/>
    <w:rsid w:val="00AE6433"/>
    <w:rsid w:val="00AF0BAD"/>
    <w:rsid w:val="00AF2E4A"/>
    <w:rsid w:val="00AF3FA1"/>
    <w:rsid w:val="00AF50EF"/>
    <w:rsid w:val="00AF73EA"/>
    <w:rsid w:val="00AF7688"/>
    <w:rsid w:val="00AF7880"/>
    <w:rsid w:val="00B01217"/>
    <w:rsid w:val="00B019D0"/>
    <w:rsid w:val="00B0248B"/>
    <w:rsid w:val="00B0285F"/>
    <w:rsid w:val="00B03387"/>
    <w:rsid w:val="00B03DF3"/>
    <w:rsid w:val="00B04538"/>
    <w:rsid w:val="00B0501F"/>
    <w:rsid w:val="00B069CE"/>
    <w:rsid w:val="00B06C4E"/>
    <w:rsid w:val="00B07254"/>
    <w:rsid w:val="00B0738B"/>
    <w:rsid w:val="00B105A0"/>
    <w:rsid w:val="00B110B4"/>
    <w:rsid w:val="00B13483"/>
    <w:rsid w:val="00B14AFF"/>
    <w:rsid w:val="00B15428"/>
    <w:rsid w:val="00B156DB"/>
    <w:rsid w:val="00B15998"/>
    <w:rsid w:val="00B16BFB"/>
    <w:rsid w:val="00B16E7C"/>
    <w:rsid w:val="00B16F7A"/>
    <w:rsid w:val="00B21934"/>
    <w:rsid w:val="00B22537"/>
    <w:rsid w:val="00B22A74"/>
    <w:rsid w:val="00B2522A"/>
    <w:rsid w:val="00B26FCD"/>
    <w:rsid w:val="00B27568"/>
    <w:rsid w:val="00B27B32"/>
    <w:rsid w:val="00B27F22"/>
    <w:rsid w:val="00B30CD6"/>
    <w:rsid w:val="00B32AB4"/>
    <w:rsid w:val="00B33A50"/>
    <w:rsid w:val="00B33B7A"/>
    <w:rsid w:val="00B347CD"/>
    <w:rsid w:val="00B364AA"/>
    <w:rsid w:val="00B36642"/>
    <w:rsid w:val="00B4236B"/>
    <w:rsid w:val="00B42436"/>
    <w:rsid w:val="00B441DB"/>
    <w:rsid w:val="00B46308"/>
    <w:rsid w:val="00B470C3"/>
    <w:rsid w:val="00B51A2D"/>
    <w:rsid w:val="00B529BE"/>
    <w:rsid w:val="00B532D1"/>
    <w:rsid w:val="00B54208"/>
    <w:rsid w:val="00B544E7"/>
    <w:rsid w:val="00B55AAB"/>
    <w:rsid w:val="00B564EC"/>
    <w:rsid w:val="00B56835"/>
    <w:rsid w:val="00B6018E"/>
    <w:rsid w:val="00B60D51"/>
    <w:rsid w:val="00B60DD7"/>
    <w:rsid w:val="00B61048"/>
    <w:rsid w:val="00B6168D"/>
    <w:rsid w:val="00B66193"/>
    <w:rsid w:val="00B67110"/>
    <w:rsid w:val="00B7132F"/>
    <w:rsid w:val="00B713EB"/>
    <w:rsid w:val="00B71537"/>
    <w:rsid w:val="00B7179A"/>
    <w:rsid w:val="00B7318E"/>
    <w:rsid w:val="00B733AC"/>
    <w:rsid w:val="00B76973"/>
    <w:rsid w:val="00B76B26"/>
    <w:rsid w:val="00B76C09"/>
    <w:rsid w:val="00B76EDB"/>
    <w:rsid w:val="00B81461"/>
    <w:rsid w:val="00B81726"/>
    <w:rsid w:val="00B81CEA"/>
    <w:rsid w:val="00B821D7"/>
    <w:rsid w:val="00B827DA"/>
    <w:rsid w:val="00B82F42"/>
    <w:rsid w:val="00B835A4"/>
    <w:rsid w:val="00B838AC"/>
    <w:rsid w:val="00B83D12"/>
    <w:rsid w:val="00B85747"/>
    <w:rsid w:val="00B85E55"/>
    <w:rsid w:val="00B86D1E"/>
    <w:rsid w:val="00B9262D"/>
    <w:rsid w:val="00B93C63"/>
    <w:rsid w:val="00B94439"/>
    <w:rsid w:val="00B94CCD"/>
    <w:rsid w:val="00B95212"/>
    <w:rsid w:val="00B96951"/>
    <w:rsid w:val="00B970C0"/>
    <w:rsid w:val="00B97445"/>
    <w:rsid w:val="00BA02B8"/>
    <w:rsid w:val="00BA0884"/>
    <w:rsid w:val="00BA0D89"/>
    <w:rsid w:val="00BA14C3"/>
    <w:rsid w:val="00BA2285"/>
    <w:rsid w:val="00BA244E"/>
    <w:rsid w:val="00BA2FCF"/>
    <w:rsid w:val="00BA463F"/>
    <w:rsid w:val="00BA53CD"/>
    <w:rsid w:val="00BA5EF6"/>
    <w:rsid w:val="00BA6DBE"/>
    <w:rsid w:val="00BA7FD2"/>
    <w:rsid w:val="00BB1328"/>
    <w:rsid w:val="00BB1E95"/>
    <w:rsid w:val="00BB304D"/>
    <w:rsid w:val="00BB5008"/>
    <w:rsid w:val="00BB56DD"/>
    <w:rsid w:val="00BB571C"/>
    <w:rsid w:val="00BB5CCC"/>
    <w:rsid w:val="00BB5E05"/>
    <w:rsid w:val="00BC0FA3"/>
    <w:rsid w:val="00BC11CB"/>
    <w:rsid w:val="00BC1C66"/>
    <w:rsid w:val="00BC3FC6"/>
    <w:rsid w:val="00BC409F"/>
    <w:rsid w:val="00BC42E2"/>
    <w:rsid w:val="00BC4EDE"/>
    <w:rsid w:val="00BC532E"/>
    <w:rsid w:val="00BC5708"/>
    <w:rsid w:val="00BD153D"/>
    <w:rsid w:val="00BD1CA0"/>
    <w:rsid w:val="00BD215B"/>
    <w:rsid w:val="00BD2561"/>
    <w:rsid w:val="00BD3287"/>
    <w:rsid w:val="00BD572D"/>
    <w:rsid w:val="00BD6D50"/>
    <w:rsid w:val="00BD6EF3"/>
    <w:rsid w:val="00BD7688"/>
    <w:rsid w:val="00BD768A"/>
    <w:rsid w:val="00BD79FE"/>
    <w:rsid w:val="00BD7BFD"/>
    <w:rsid w:val="00BE02EF"/>
    <w:rsid w:val="00BE0AF5"/>
    <w:rsid w:val="00BE107A"/>
    <w:rsid w:val="00BE11DA"/>
    <w:rsid w:val="00BE133E"/>
    <w:rsid w:val="00BE1FFD"/>
    <w:rsid w:val="00BE4300"/>
    <w:rsid w:val="00BE5647"/>
    <w:rsid w:val="00BE6387"/>
    <w:rsid w:val="00BE7303"/>
    <w:rsid w:val="00BF0BC4"/>
    <w:rsid w:val="00BF0D88"/>
    <w:rsid w:val="00BF1BB8"/>
    <w:rsid w:val="00BF30C9"/>
    <w:rsid w:val="00BF39C8"/>
    <w:rsid w:val="00BF413F"/>
    <w:rsid w:val="00BF4ED8"/>
    <w:rsid w:val="00BF52A8"/>
    <w:rsid w:val="00BF6404"/>
    <w:rsid w:val="00BF66D7"/>
    <w:rsid w:val="00BF672E"/>
    <w:rsid w:val="00BF67BC"/>
    <w:rsid w:val="00BF7709"/>
    <w:rsid w:val="00BF7CCE"/>
    <w:rsid w:val="00BF7CD2"/>
    <w:rsid w:val="00C00425"/>
    <w:rsid w:val="00C00B51"/>
    <w:rsid w:val="00C01AA0"/>
    <w:rsid w:val="00C01B42"/>
    <w:rsid w:val="00C02609"/>
    <w:rsid w:val="00C04BC5"/>
    <w:rsid w:val="00C05C75"/>
    <w:rsid w:val="00C06055"/>
    <w:rsid w:val="00C06F9D"/>
    <w:rsid w:val="00C070C8"/>
    <w:rsid w:val="00C075DB"/>
    <w:rsid w:val="00C07B6B"/>
    <w:rsid w:val="00C07BDF"/>
    <w:rsid w:val="00C1091F"/>
    <w:rsid w:val="00C143AC"/>
    <w:rsid w:val="00C14F46"/>
    <w:rsid w:val="00C15955"/>
    <w:rsid w:val="00C15C47"/>
    <w:rsid w:val="00C163BE"/>
    <w:rsid w:val="00C16811"/>
    <w:rsid w:val="00C17DF1"/>
    <w:rsid w:val="00C21D75"/>
    <w:rsid w:val="00C21FBF"/>
    <w:rsid w:val="00C2242C"/>
    <w:rsid w:val="00C2460F"/>
    <w:rsid w:val="00C24DCD"/>
    <w:rsid w:val="00C257FD"/>
    <w:rsid w:val="00C26151"/>
    <w:rsid w:val="00C306A7"/>
    <w:rsid w:val="00C30D2D"/>
    <w:rsid w:val="00C35D49"/>
    <w:rsid w:val="00C37020"/>
    <w:rsid w:val="00C37463"/>
    <w:rsid w:val="00C376DF"/>
    <w:rsid w:val="00C4077F"/>
    <w:rsid w:val="00C40F1F"/>
    <w:rsid w:val="00C41859"/>
    <w:rsid w:val="00C41C51"/>
    <w:rsid w:val="00C43A83"/>
    <w:rsid w:val="00C45541"/>
    <w:rsid w:val="00C45C53"/>
    <w:rsid w:val="00C466D1"/>
    <w:rsid w:val="00C46ED2"/>
    <w:rsid w:val="00C50140"/>
    <w:rsid w:val="00C503CB"/>
    <w:rsid w:val="00C518E7"/>
    <w:rsid w:val="00C533BA"/>
    <w:rsid w:val="00C54188"/>
    <w:rsid w:val="00C543E1"/>
    <w:rsid w:val="00C5637F"/>
    <w:rsid w:val="00C5647C"/>
    <w:rsid w:val="00C57583"/>
    <w:rsid w:val="00C60A4C"/>
    <w:rsid w:val="00C60E91"/>
    <w:rsid w:val="00C61053"/>
    <w:rsid w:val="00C61495"/>
    <w:rsid w:val="00C61BCF"/>
    <w:rsid w:val="00C6272C"/>
    <w:rsid w:val="00C62BA4"/>
    <w:rsid w:val="00C636C2"/>
    <w:rsid w:val="00C63FBF"/>
    <w:rsid w:val="00C65BB4"/>
    <w:rsid w:val="00C663AD"/>
    <w:rsid w:val="00C712BE"/>
    <w:rsid w:val="00C71A33"/>
    <w:rsid w:val="00C72484"/>
    <w:rsid w:val="00C7580E"/>
    <w:rsid w:val="00C765CF"/>
    <w:rsid w:val="00C77935"/>
    <w:rsid w:val="00C80007"/>
    <w:rsid w:val="00C81132"/>
    <w:rsid w:val="00C81C5F"/>
    <w:rsid w:val="00C8247C"/>
    <w:rsid w:val="00C8250B"/>
    <w:rsid w:val="00C82997"/>
    <w:rsid w:val="00C83BD3"/>
    <w:rsid w:val="00C847CC"/>
    <w:rsid w:val="00C86946"/>
    <w:rsid w:val="00C873DD"/>
    <w:rsid w:val="00C901B6"/>
    <w:rsid w:val="00C90A88"/>
    <w:rsid w:val="00C92307"/>
    <w:rsid w:val="00C93214"/>
    <w:rsid w:val="00C93215"/>
    <w:rsid w:val="00C933E9"/>
    <w:rsid w:val="00C9369E"/>
    <w:rsid w:val="00C94278"/>
    <w:rsid w:val="00C959F6"/>
    <w:rsid w:val="00C96C83"/>
    <w:rsid w:val="00CA02D1"/>
    <w:rsid w:val="00CA0A9C"/>
    <w:rsid w:val="00CA0F22"/>
    <w:rsid w:val="00CA16AB"/>
    <w:rsid w:val="00CA174B"/>
    <w:rsid w:val="00CA1900"/>
    <w:rsid w:val="00CA1BED"/>
    <w:rsid w:val="00CA2F42"/>
    <w:rsid w:val="00CA3BE8"/>
    <w:rsid w:val="00CA4F90"/>
    <w:rsid w:val="00CA5616"/>
    <w:rsid w:val="00CB1B34"/>
    <w:rsid w:val="00CB1CF9"/>
    <w:rsid w:val="00CB2916"/>
    <w:rsid w:val="00CB2EAD"/>
    <w:rsid w:val="00CB47B2"/>
    <w:rsid w:val="00CB4FC8"/>
    <w:rsid w:val="00CB6B5F"/>
    <w:rsid w:val="00CB7D6A"/>
    <w:rsid w:val="00CC0DE8"/>
    <w:rsid w:val="00CC3803"/>
    <w:rsid w:val="00CC391F"/>
    <w:rsid w:val="00CC60D0"/>
    <w:rsid w:val="00CD0C6E"/>
    <w:rsid w:val="00CD0D3F"/>
    <w:rsid w:val="00CD13B3"/>
    <w:rsid w:val="00CD4877"/>
    <w:rsid w:val="00CD4E03"/>
    <w:rsid w:val="00CD5609"/>
    <w:rsid w:val="00CE1011"/>
    <w:rsid w:val="00CE379B"/>
    <w:rsid w:val="00CE39FB"/>
    <w:rsid w:val="00CE46E6"/>
    <w:rsid w:val="00CE658F"/>
    <w:rsid w:val="00CE6D79"/>
    <w:rsid w:val="00CF0B8E"/>
    <w:rsid w:val="00CF106A"/>
    <w:rsid w:val="00CF2961"/>
    <w:rsid w:val="00CF3E36"/>
    <w:rsid w:val="00CF72FD"/>
    <w:rsid w:val="00CF7C2E"/>
    <w:rsid w:val="00D0016E"/>
    <w:rsid w:val="00D00CA9"/>
    <w:rsid w:val="00D01459"/>
    <w:rsid w:val="00D023EE"/>
    <w:rsid w:val="00D0338B"/>
    <w:rsid w:val="00D03C32"/>
    <w:rsid w:val="00D03D77"/>
    <w:rsid w:val="00D03EC0"/>
    <w:rsid w:val="00D04CCC"/>
    <w:rsid w:val="00D04D5F"/>
    <w:rsid w:val="00D06A3D"/>
    <w:rsid w:val="00D06B21"/>
    <w:rsid w:val="00D103F2"/>
    <w:rsid w:val="00D11CC9"/>
    <w:rsid w:val="00D11E5C"/>
    <w:rsid w:val="00D132F6"/>
    <w:rsid w:val="00D1384F"/>
    <w:rsid w:val="00D1406C"/>
    <w:rsid w:val="00D14AE5"/>
    <w:rsid w:val="00D151D8"/>
    <w:rsid w:val="00D1692F"/>
    <w:rsid w:val="00D2086D"/>
    <w:rsid w:val="00D20B6F"/>
    <w:rsid w:val="00D21D53"/>
    <w:rsid w:val="00D2260A"/>
    <w:rsid w:val="00D2314B"/>
    <w:rsid w:val="00D246F6"/>
    <w:rsid w:val="00D24B75"/>
    <w:rsid w:val="00D24CC8"/>
    <w:rsid w:val="00D24D09"/>
    <w:rsid w:val="00D25345"/>
    <w:rsid w:val="00D27C6F"/>
    <w:rsid w:val="00D27F91"/>
    <w:rsid w:val="00D33937"/>
    <w:rsid w:val="00D33E6A"/>
    <w:rsid w:val="00D34737"/>
    <w:rsid w:val="00D34955"/>
    <w:rsid w:val="00D356B3"/>
    <w:rsid w:val="00D37169"/>
    <w:rsid w:val="00D373C9"/>
    <w:rsid w:val="00D37970"/>
    <w:rsid w:val="00D37A62"/>
    <w:rsid w:val="00D406D8"/>
    <w:rsid w:val="00D40778"/>
    <w:rsid w:val="00D41FD5"/>
    <w:rsid w:val="00D430E7"/>
    <w:rsid w:val="00D43971"/>
    <w:rsid w:val="00D43D35"/>
    <w:rsid w:val="00D46109"/>
    <w:rsid w:val="00D47513"/>
    <w:rsid w:val="00D50521"/>
    <w:rsid w:val="00D520C9"/>
    <w:rsid w:val="00D527A2"/>
    <w:rsid w:val="00D52BAC"/>
    <w:rsid w:val="00D577D9"/>
    <w:rsid w:val="00D57A23"/>
    <w:rsid w:val="00D60CE6"/>
    <w:rsid w:val="00D61857"/>
    <w:rsid w:val="00D643C4"/>
    <w:rsid w:val="00D64839"/>
    <w:rsid w:val="00D659F7"/>
    <w:rsid w:val="00D668BB"/>
    <w:rsid w:val="00D705DC"/>
    <w:rsid w:val="00D70C18"/>
    <w:rsid w:val="00D719D5"/>
    <w:rsid w:val="00D7277F"/>
    <w:rsid w:val="00D72E05"/>
    <w:rsid w:val="00D73283"/>
    <w:rsid w:val="00D73A48"/>
    <w:rsid w:val="00D73CF0"/>
    <w:rsid w:val="00D759FC"/>
    <w:rsid w:val="00D75DA6"/>
    <w:rsid w:val="00D76D07"/>
    <w:rsid w:val="00D8001E"/>
    <w:rsid w:val="00D805D0"/>
    <w:rsid w:val="00D80B6E"/>
    <w:rsid w:val="00D819DA"/>
    <w:rsid w:val="00D82E25"/>
    <w:rsid w:val="00D86097"/>
    <w:rsid w:val="00D872CA"/>
    <w:rsid w:val="00D87426"/>
    <w:rsid w:val="00D879BC"/>
    <w:rsid w:val="00D904BC"/>
    <w:rsid w:val="00D91279"/>
    <w:rsid w:val="00D916DA"/>
    <w:rsid w:val="00D92557"/>
    <w:rsid w:val="00D94751"/>
    <w:rsid w:val="00D949A3"/>
    <w:rsid w:val="00D94F09"/>
    <w:rsid w:val="00D950AC"/>
    <w:rsid w:val="00D96940"/>
    <w:rsid w:val="00D96D48"/>
    <w:rsid w:val="00D9751C"/>
    <w:rsid w:val="00DA091B"/>
    <w:rsid w:val="00DA09B9"/>
    <w:rsid w:val="00DA1B28"/>
    <w:rsid w:val="00DA2243"/>
    <w:rsid w:val="00DA2647"/>
    <w:rsid w:val="00DA2E86"/>
    <w:rsid w:val="00DA2FDA"/>
    <w:rsid w:val="00DA3A23"/>
    <w:rsid w:val="00DB01DF"/>
    <w:rsid w:val="00DB0D3E"/>
    <w:rsid w:val="00DB1543"/>
    <w:rsid w:val="00DB23EA"/>
    <w:rsid w:val="00DB3198"/>
    <w:rsid w:val="00DB3B7A"/>
    <w:rsid w:val="00DB4BAF"/>
    <w:rsid w:val="00DB5409"/>
    <w:rsid w:val="00DB5D17"/>
    <w:rsid w:val="00DB7A47"/>
    <w:rsid w:val="00DC01E0"/>
    <w:rsid w:val="00DC0809"/>
    <w:rsid w:val="00DC1562"/>
    <w:rsid w:val="00DC182F"/>
    <w:rsid w:val="00DC1A36"/>
    <w:rsid w:val="00DC1BAC"/>
    <w:rsid w:val="00DC1D4C"/>
    <w:rsid w:val="00DC33FF"/>
    <w:rsid w:val="00DC3D68"/>
    <w:rsid w:val="00DC4118"/>
    <w:rsid w:val="00DC43AB"/>
    <w:rsid w:val="00DC4EDE"/>
    <w:rsid w:val="00DC5498"/>
    <w:rsid w:val="00DC54D4"/>
    <w:rsid w:val="00DC763D"/>
    <w:rsid w:val="00DD0002"/>
    <w:rsid w:val="00DD17C0"/>
    <w:rsid w:val="00DD24F2"/>
    <w:rsid w:val="00DD630E"/>
    <w:rsid w:val="00DD65EA"/>
    <w:rsid w:val="00DD7152"/>
    <w:rsid w:val="00DE0787"/>
    <w:rsid w:val="00DE21A1"/>
    <w:rsid w:val="00DE2464"/>
    <w:rsid w:val="00DE312F"/>
    <w:rsid w:val="00DE4CE8"/>
    <w:rsid w:val="00DE5E30"/>
    <w:rsid w:val="00DE5FE5"/>
    <w:rsid w:val="00DE7473"/>
    <w:rsid w:val="00DF019F"/>
    <w:rsid w:val="00DF0E44"/>
    <w:rsid w:val="00DF275D"/>
    <w:rsid w:val="00DF3EF0"/>
    <w:rsid w:val="00DF5174"/>
    <w:rsid w:val="00DF5DBA"/>
    <w:rsid w:val="00DF67D9"/>
    <w:rsid w:val="00DF7101"/>
    <w:rsid w:val="00DF72D8"/>
    <w:rsid w:val="00E00794"/>
    <w:rsid w:val="00E00B27"/>
    <w:rsid w:val="00E00D02"/>
    <w:rsid w:val="00E017EF"/>
    <w:rsid w:val="00E01F75"/>
    <w:rsid w:val="00E02287"/>
    <w:rsid w:val="00E02C39"/>
    <w:rsid w:val="00E033A8"/>
    <w:rsid w:val="00E04992"/>
    <w:rsid w:val="00E04AA2"/>
    <w:rsid w:val="00E06177"/>
    <w:rsid w:val="00E06696"/>
    <w:rsid w:val="00E0740E"/>
    <w:rsid w:val="00E10311"/>
    <w:rsid w:val="00E10765"/>
    <w:rsid w:val="00E126E3"/>
    <w:rsid w:val="00E130AB"/>
    <w:rsid w:val="00E139D9"/>
    <w:rsid w:val="00E1471C"/>
    <w:rsid w:val="00E150C1"/>
    <w:rsid w:val="00E17050"/>
    <w:rsid w:val="00E20313"/>
    <w:rsid w:val="00E20EF6"/>
    <w:rsid w:val="00E22CC5"/>
    <w:rsid w:val="00E23370"/>
    <w:rsid w:val="00E30BA5"/>
    <w:rsid w:val="00E3150C"/>
    <w:rsid w:val="00E315D8"/>
    <w:rsid w:val="00E317A4"/>
    <w:rsid w:val="00E318E9"/>
    <w:rsid w:val="00E3271A"/>
    <w:rsid w:val="00E3484E"/>
    <w:rsid w:val="00E34D94"/>
    <w:rsid w:val="00E34DEC"/>
    <w:rsid w:val="00E3694F"/>
    <w:rsid w:val="00E36A71"/>
    <w:rsid w:val="00E36E26"/>
    <w:rsid w:val="00E431AD"/>
    <w:rsid w:val="00E43CDD"/>
    <w:rsid w:val="00E44503"/>
    <w:rsid w:val="00E448BF"/>
    <w:rsid w:val="00E45558"/>
    <w:rsid w:val="00E46240"/>
    <w:rsid w:val="00E50318"/>
    <w:rsid w:val="00E5331D"/>
    <w:rsid w:val="00E54354"/>
    <w:rsid w:val="00E54D4D"/>
    <w:rsid w:val="00E56027"/>
    <w:rsid w:val="00E56C7C"/>
    <w:rsid w:val="00E56C8E"/>
    <w:rsid w:val="00E56E5C"/>
    <w:rsid w:val="00E61161"/>
    <w:rsid w:val="00E613CE"/>
    <w:rsid w:val="00E63AF0"/>
    <w:rsid w:val="00E6537A"/>
    <w:rsid w:val="00E65E32"/>
    <w:rsid w:val="00E6610C"/>
    <w:rsid w:val="00E66E73"/>
    <w:rsid w:val="00E675DC"/>
    <w:rsid w:val="00E67A46"/>
    <w:rsid w:val="00E706D3"/>
    <w:rsid w:val="00E714F6"/>
    <w:rsid w:val="00E722DA"/>
    <w:rsid w:val="00E73500"/>
    <w:rsid w:val="00E73C46"/>
    <w:rsid w:val="00E73D58"/>
    <w:rsid w:val="00E7482D"/>
    <w:rsid w:val="00E757E8"/>
    <w:rsid w:val="00E772B5"/>
    <w:rsid w:val="00E80047"/>
    <w:rsid w:val="00E82164"/>
    <w:rsid w:val="00E822C5"/>
    <w:rsid w:val="00E82B3C"/>
    <w:rsid w:val="00E82C07"/>
    <w:rsid w:val="00E82FD9"/>
    <w:rsid w:val="00E84918"/>
    <w:rsid w:val="00E85BF5"/>
    <w:rsid w:val="00E86050"/>
    <w:rsid w:val="00E8646C"/>
    <w:rsid w:val="00E86C01"/>
    <w:rsid w:val="00E872E6"/>
    <w:rsid w:val="00E87ABC"/>
    <w:rsid w:val="00E90D3C"/>
    <w:rsid w:val="00E913FC"/>
    <w:rsid w:val="00E917A2"/>
    <w:rsid w:val="00E91C8C"/>
    <w:rsid w:val="00E91D8E"/>
    <w:rsid w:val="00E94C91"/>
    <w:rsid w:val="00E95F3F"/>
    <w:rsid w:val="00E96C3D"/>
    <w:rsid w:val="00E972C2"/>
    <w:rsid w:val="00EA01CC"/>
    <w:rsid w:val="00EA0C4F"/>
    <w:rsid w:val="00EA36F9"/>
    <w:rsid w:val="00EA3BB1"/>
    <w:rsid w:val="00EA4AB8"/>
    <w:rsid w:val="00EA52E1"/>
    <w:rsid w:val="00EA74FB"/>
    <w:rsid w:val="00EB20CA"/>
    <w:rsid w:val="00EB2236"/>
    <w:rsid w:val="00EB3530"/>
    <w:rsid w:val="00EB410C"/>
    <w:rsid w:val="00EB5273"/>
    <w:rsid w:val="00EB5630"/>
    <w:rsid w:val="00EB7C0D"/>
    <w:rsid w:val="00EB7EB8"/>
    <w:rsid w:val="00EC0C3C"/>
    <w:rsid w:val="00EC1379"/>
    <w:rsid w:val="00EC2BF0"/>
    <w:rsid w:val="00EC3CCB"/>
    <w:rsid w:val="00EC54E6"/>
    <w:rsid w:val="00EC571D"/>
    <w:rsid w:val="00EC582E"/>
    <w:rsid w:val="00EC633D"/>
    <w:rsid w:val="00EC70FD"/>
    <w:rsid w:val="00EC7721"/>
    <w:rsid w:val="00EC7991"/>
    <w:rsid w:val="00ED0685"/>
    <w:rsid w:val="00ED07FA"/>
    <w:rsid w:val="00ED0B55"/>
    <w:rsid w:val="00ED20AB"/>
    <w:rsid w:val="00ED24C7"/>
    <w:rsid w:val="00ED2CD5"/>
    <w:rsid w:val="00ED2D67"/>
    <w:rsid w:val="00ED3B44"/>
    <w:rsid w:val="00ED3C04"/>
    <w:rsid w:val="00ED3F71"/>
    <w:rsid w:val="00ED578D"/>
    <w:rsid w:val="00ED5A84"/>
    <w:rsid w:val="00ED6F6C"/>
    <w:rsid w:val="00ED70A7"/>
    <w:rsid w:val="00ED71BF"/>
    <w:rsid w:val="00EE1FEC"/>
    <w:rsid w:val="00EE3D9C"/>
    <w:rsid w:val="00EE4075"/>
    <w:rsid w:val="00EE47DD"/>
    <w:rsid w:val="00EE5268"/>
    <w:rsid w:val="00EE56B8"/>
    <w:rsid w:val="00EE57C5"/>
    <w:rsid w:val="00EE5ECC"/>
    <w:rsid w:val="00EE6157"/>
    <w:rsid w:val="00EF1183"/>
    <w:rsid w:val="00EF18CA"/>
    <w:rsid w:val="00EF1DA8"/>
    <w:rsid w:val="00EF2EE2"/>
    <w:rsid w:val="00EF32B8"/>
    <w:rsid w:val="00EF5D86"/>
    <w:rsid w:val="00EF6784"/>
    <w:rsid w:val="00EF691F"/>
    <w:rsid w:val="00EF7A9F"/>
    <w:rsid w:val="00F0033D"/>
    <w:rsid w:val="00F00941"/>
    <w:rsid w:val="00F015A9"/>
    <w:rsid w:val="00F01886"/>
    <w:rsid w:val="00F04735"/>
    <w:rsid w:val="00F04813"/>
    <w:rsid w:val="00F0543F"/>
    <w:rsid w:val="00F0612A"/>
    <w:rsid w:val="00F104BF"/>
    <w:rsid w:val="00F1072A"/>
    <w:rsid w:val="00F1076B"/>
    <w:rsid w:val="00F10A26"/>
    <w:rsid w:val="00F1115B"/>
    <w:rsid w:val="00F11929"/>
    <w:rsid w:val="00F119FA"/>
    <w:rsid w:val="00F12FDA"/>
    <w:rsid w:val="00F1366D"/>
    <w:rsid w:val="00F151E8"/>
    <w:rsid w:val="00F15707"/>
    <w:rsid w:val="00F17A6A"/>
    <w:rsid w:val="00F21C12"/>
    <w:rsid w:val="00F22D92"/>
    <w:rsid w:val="00F235C9"/>
    <w:rsid w:val="00F24022"/>
    <w:rsid w:val="00F2439C"/>
    <w:rsid w:val="00F25126"/>
    <w:rsid w:val="00F25C6F"/>
    <w:rsid w:val="00F26365"/>
    <w:rsid w:val="00F26ED8"/>
    <w:rsid w:val="00F27288"/>
    <w:rsid w:val="00F2731A"/>
    <w:rsid w:val="00F27E1A"/>
    <w:rsid w:val="00F30D82"/>
    <w:rsid w:val="00F34061"/>
    <w:rsid w:val="00F3727F"/>
    <w:rsid w:val="00F37A73"/>
    <w:rsid w:val="00F37D9D"/>
    <w:rsid w:val="00F405C7"/>
    <w:rsid w:val="00F40CE6"/>
    <w:rsid w:val="00F413E3"/>
    <w:rsid w:val="00F41B1F"/>
    <w:rsid w:val="00F41B3F"/>
    <w:rsid w:val="00F42075"/>
    <w:rsid w:val="00F42BA3"/>
    <w:rsid w:val="00F4413C"/>
    <w:rsid w:val="00F444CF"/>
    <w:rsid w:val="00F44B46"/>
    <w:rsid w:val="00F44CD1"/>
    <w:rsid w:val="00F45005"/>
    <w:rsid w:val="00F463A8"/>
    <w:rsid w:val="00F46E93"/>
    <w:rsid w:val="00F47A21"/>
    <w:rsid w:val="00F50410"/>
    <w:rsid w:val="00F515E6"/>
    <w:rsid w:val="00F52435"/>
    <w:rsid w:val="00F52499"/>
    <w:rsid w:val="00F52C27"/>
    <w:rsid w:val="00F5607D"/>
    <w:rsid w:val="00F56D0B"/>
    <w:rsid w:val="00F56E47"/>
    <w:rsid w:val="00F6062A"/>
    <w:rsid w:val="00F608FB"/>
    <w:rsid w:val="00F6238C"/>
    <w:rsid w:val="00F62A45"/>
    <w:rsid w:val="00F636BB"/>
    <w:rsid w:val="00F6572D"/>
    <w:rsid w:val="00F66608"/>
    <w:rsid w:val="00F66F41"/>
    <w:rsid w:val="00F67C5C"/>
    <w:rsid w:val="00F70215"/>
    <w:rsid w:val="00F7115A"/>
    <w:rsid w:val="00F74EBD"/>
    <w:rsid w:val="00F75AFD"/>
    <w:rsid w:val="00F76135"/>
    <w:rsid w:val="00F768A3"/>
    <w:rsid w:val="00F76EC3"/>
    <w:rsid w:val="00F8044D"/>
    <w:rsid w:val="00F80636"/>
    <w:rsid w:val="00F82546"/>
    <w:rsid w:val="00F82BEA"/>
    <w:rsid w:val="00F840B6"/>
    <w:rsid w:val="00F849FA"/>
    <w:rsid w:val="00F84F9C"/>
    <w:rsid w:val="00F86389"/>
    <w:rsid w:val="00F876C1"/>
    <w:rsid w:val="00F90EFD"/>
    <w:rsid w:val="00F90FDC"/>
    <w:rsid w:val="00F938F3"/>
    <w:rsid w:val="00F93B24"/>
    <w:rsid w:val="00F93E5B"/>
    <w:rsid w:val="00F94B4F"/>
    <w:rsid w:val="00F953BF"/>
    <w:rsid w:val="00F9569B"/>
    <w:rsid w:val="00F963A8"/>
    <w:rsid w:val="00F975F1"/>
    <w:rsid w:val="00F97B54"/>
    <w:rsid w:val="00FA1823"/>
    <w:rsid w:val="00FA3795"/>
    <w:rsid w:val="00FA453C"/>
    <w:rsid w:val="00FA6622"/>
    <w:rsid w:val="00FB05F7"/>
    <w:rsid w:val="00FB18AA"/>
    <w:rsid w:val="00FB2345"/>
    <w:rsid w:val="00FB32F1"/>
    <w:rsid w:val="00FB55DE"/>
    <w:rsid w:val="00FB62B9"/>
    <w:rsid w:val="00FB6579"/>
    <w:rsid w:val="00FB6E6A"/>
    <w:rsid w:val="00FB72A6"/>
    <w:rsid w:val="00FC05A7"/>
    <w:rsid w:val="00FC241F"/>
    <w:rsid w:val="00FC35A4"/>
    <w:rsid w:val="00FC4058"/>
    <w:rsid w:val="00FC4335"/>
    <w:rsid w:val="00FC443C"/>
    <w:rsid w:val="00FC45C0"/>
    <w:rsid w:val="00FC57B7"/>
    <w:rsid w:val="00FC7397"/>
    <w:rsid w:val="00FC7EC5"/>
    <w:rsid w:val="00FD01AB"/>
    <w:rsid w:val="00FD420C"/>
    <w:rsid w:val="00FD528B"/>
    <w:rsid w:val="00FD5BC9"/>
    <w:rsid w:val="00FD70A4"/>
    <w:rsid w:val="00FE1710"/>
    <w:rsid w:val="00FE186D"/>
    <w:rsid w:val="00FE1B18"/>
    <w:rsid w:val="00FE2569"/>
    <w:rsid w:val="00FE2C6B"/>
    <w:rsid w:val="00FE39C8"/>
    <w:rsid w:val="00FE419B"/>
    <w:rsid w:val="00FE4655"/>
    <w:rsid w:val="00FE70EE"/>
    <w:rsid w:val="00FE7551"/>
    <w:rsid w:val="00FE7A5E"/>
    <w:rsid w:val="00FF1629"/>
    <w:rsid w:val="00FF383C"/>
    <w:rsid w:val="00FF457F"/>
    <w:rsid w:val="00FF5278"/>
    <w:rsid w:val="00FF63D0"/>
    <w:rsid w:val="00FF75C6"/>
    <w:rsid w:val="00FF7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uiPriority="0"/>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uiPriority="0"/>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0"/>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9BA"/>
    <w:pPr>
      <w:spacing w:before="30" w:after="240"/>
      <w:ind w:firstLine="624"/>
      <w:jc w:val="both"/>
    </w:pPr>
    <w:rPr>
      <w:rFonts w:ascii="Arial" w:hAnsi="Arial"/>
      <w:sz w:val="20"/>
      <w:szCs w:val="20"/>
      <w:lang w:val="cs-CZ"/>
    </w:rPr>
  </w:style>
  <w:style w:type="paragraph" w:styleId="Heading1">
    <w:name w:val="heading 1"/>
    <w:aliases w:val="_Nadpis 1"/>
    <w:basedOn w:val="Normal"/>
    <w:next w:val="Normal"/>
    <w:link w:val="Heading1Char"/>
    <w:qFormat/>
    <w:rsid w:val="009E55D7"/>
    <w:pPr>
      <w:keepNext/>
      <w:widowControl w:val="0"/>
      <w:numPr>
        <w:numId w:val="9"/>
      </w:numPr>
      <w:spacing w:before="120"/>
      <w:outlineLvl w:val="0"/>
    </w:pPr>
    <w:rPr>
      <w:b/>
      <w:sz w:val="28"/>
    </w:rPr>
  </w:style>
  <w:style w:type="paragraph" w:styleId="Heading2">
    <w:name w:val="heading 2"/>
    <w:aliases w:val="Nadpis 2 Char1,Nadpis 2 Char Char,Nadpis 2 Char1 Char,Nadpis 2 Char2,Nadpis 2 Char Char Char,Nadpis 2 Char Char1,Nadpis 2 Char,_Nadpis 2"/>
    <w:basedOn w:val="Normal"/>
    <w:next w:val="Normal"/>
    <w:link w:val="Heading2Char"/>
    <w:qFormat/>
    <w:rsid w:val="0095455D"/>
    <w:pPr>
      <w:keepNext/>
      <w:widowControl w:val="0"/>
      <w:numPr>
        <w:ilvl w:val="1"/>
        <w:numId w:val="9"/>
      </w:numPr>
      <w:spacing w:before="120"/>
      <w:ind w:left="624" w:hanging="624"/>
      <w:outlineLvl w:val="1"/>
    </w:pPr>
    <w:rPr>
      <w:b/>
      <w:sz w:val="24"/>
    </w:rPr>
  </w:style>
  <w:style w:type="paragraph" w:styleId="Heading3">
    <w:name w:val="heading 3"/>
    <w:aliases w:val="Nadpis 3 Char,Nadpis 3 Char1,_Nadpis 3"/>
    <w:basedOn w:val="Normal"/>
    <w:next w:val="Normal"/>
    <w:link w:val="Heading3Char"/>
    <w:qFormat/>
    <w:rsid w:val="001659BA"/>
    <w:pPr>
      <w:keepNext/>
      <w:numPr>
        <w:ilvl w:val="2"/>
        <w:numId w:val="9"/>
      </w:numPr>
      <w:spacing w:before="240"/>
      <w:outlineLvl w:val="2"/>
    </w:pPr>
    <w:rPr>
      <w:rFonts w:cs="Arial"/>
      <w:b/>
      <w:bCs/>
      <w:i/>
      <w:color w:val="000000"/>
      <w:szCs w:val="24"/>
      <w:u w:val="single"/>
    </w:rPr>
  </w:style>
  <w:style w:type="paragraph" w:styleId="Heading4">
    <w:name w:val="heading 4"/>
    <w:basedOn w:val="Normal"/>
    <w:next w:val="Normal"/>
    <w:link w:val="Heading4Char"/>
    <w:qFormat/>
    <w:rsid w:val="003741B3"/>
    <w:pPr>
      <w:keepNext/>
      <w:tabs>
        <w:tab w:val="left" w:pos="1701"/>
      </w:tabs>
      <w:ind w:firstLine="0"/>
      <w:outlineLvl w:val="3"/>
    </w:pPr>
    <w:rPr>
      <w:b/>
      <w:szCs w:val="24"/>
    </w:rPr>
  </w:style>
  <w:style w:type="paragraph" w:styleId="Heading5">
    <w:name w:val="heading 5"/>
    <w:basedOn w:val="Normal"/>
    <w:next w:val="Normal"/>
    <w:link w:val="Heading5Char"/>
    <w:qFormat/>
    <w:rsid w:val="009E55D7"/>
    <w:pPr>
      <w:keepNext/>
      <w:numPr>
        <w:ilvl w:val="4"/>
        <w:numId w:val="9"/>
      </w:numPr>
      <w:tabs>
        <w:tab w:val="left" w:pos="2268"/>
      </w:tabs>
      <w:outlineLvl w:val="4"/>
    </w:pPr>
    <w:rPr>
      <w:bCs/>
      <w:i/>
    </w:rPr>
  </w:style>
  <w:style w:type="paragraph" w:styleId="Heading6">
    <w:name w:val="heading 6"/>
    <w:basedOn w:val="Normal"/>
    <w:next w:val="Normal"/>
    <w:link w:val="Heading6Char"/>
    <w:qFormat/>
    <w:rsid w:val="009E55D7"/>
    <w:pPr>
      <w:keepNext/>
      <w:numPr>
        <w:ilvl w:val="5"/>
        <w:numId w:val="9"/>
      </w:numPr>
      <w:outlineLvl w:val="5"/>
    </w:pPr>
    <w:rPr>
      <w:b/>
      <w:bCs/>
      <w:sz w:val="28"/>
    </w:rPr>
  </w:style>
  <w:style w:type="paragraph" w:styleId="Heading7">
    <w:name w:val="heading 7"/>
    <w:basedOn w:val="Normal"/>
    <w:next w:val="Normal"/>
    <w:link w:val="Heading7Char"/>
    <w:qFormat/>
    <w:rsid w:val="009E55D7"/>
    <w:pPr>
      <w:keepNext/>
      <w:numPr>
        <w:ilvl w:val="6"/>
        <w:numId w:val="9"/>
      </w:numPr>
      <w:outlineLvl w:val="6"/>
    </w:pPr>
    <w:rPr>
      <w:b/>
      <w:bCs/>
      <w:sz w:val="32"/>
    </w:rPr>
  </w:style>
  <w:style w:type="paragraph" w:styleId="Heading8">
    <w:name w:val="heading 8"/>
    <w:basedOn w:val="Normal"/>
    <w:next w:val="Normal"/>
    <w:link w:val="Heading8Char"/>
    <w:qFormat/>
    <w:rsid w:val="009E55D7"/>
    <w:pPr>
      <w:keepNext/>
      <w:numPr>
        <w:ilvl w:val="7"/>
        <w:numId w:val="9"/>
      </w:numPr>
      <w:outlineLvl w:val="7"/>
    </w:pPr>
    <w:rPr>
      <w:sz w:val="28"/>
    </w:rPr>
  </w:style>
  <w:style w:type="paragraph" w:styleId="Heading9">
    <w:name w:val="heading 9"/>
    <w:basedOn w:val="Normal"/>
    <w:next w:val="Normal"/>
    <w:link w:val="Heading9Char"/>
    <w:qFormat/>
    <w:rsid w:val="009E55D7"/>
    <w:pPr>
      <w:keepNext/>
      <w:numPr>
        <w:ilvl w:val="8"/>
        <w:numId w:val="9"/>
      </w:numPr>
      <w:outlineLvl w:val="8"/>
    </w:pPr>
    <w:rPr>
      <w:i/>
      <w:i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_Nadpis 1 Char"/>
    <w:basedOn w:val="DefaultParagraphFont"/>
    <w:link w:val="Heading1"/>
    <w:uiPriority w:val="9"/>
    <w:locked/>
    <w:rsid w:val="00FF63D0"/>
    <w:rPr>
      <w:rFonts w:ascii="Arial" w:hAnsi="Arial"/>
      <w:b/>
      <w:sz w:val="28"/>
      <w:szCs w:val="20"/>
      <w:lang w:val="cs-CZ"/>
    </w:rPr>
  </w:style>
  <w:style w:type="character" w:customStyle="1" w:styleId="Heading2Char">
    <w:name w:val="Heading 2 Char"/>
    <w:aliases w:val="Nadpis 2 Char1 Char1,Nadpis 2 Char Char Char1,Nadpis 2 Char1 Char Char,Nadpis 2 Char2 Char,Nadpis 2 Char Char Char Char,Nadpis 2 Char Char1 Char,Nadpis 2 Char Char2,_Nadpis 2 Char"/>
    <w:basedOn w:val="DefaultParagraphFont"/>
    <w:link w:val="Heading2"/>
    <w:locked/>
    <w:rsid w:val="0095455D"/>
    <w:rPr>
      <w:rFonts w:ascii="Arial" w:hAnsi="Arial"/>
      <w:b/>
      <w:sz w:val="24"/>
      <w:szCs w:val="20"/>
      <w:lang w:val="cs-CZ"/>
    </w:rPr>
  </w:style>
  <w:style w:type="character" w:customStyle="1" w:styleId="Heading3Char">
    <w:name w:val="Heading 3 Char"/>
    <w:aliases w:val="Nadpis 3 Char Char,Nadpis 3 Char1 Char,_Nadpis 3 Char"/>
    <w:basedOn w:val="DefaultParagraphFont"/>
    <w:link w:val="Heading3"/>
    <w:locked/>
    <w:rsid w:val="001659BA"/>
    <w:rPr>
      <w:rFonts w:ascii="Arial" w:hAnsi="Arial" w:cs="Arial"/>
      <w:b/>
      <w:bCs/>
      <w:i/>
      <w:color w:val="000000"/>
      <w:sz w:val="20"/>
      <w:szCs w:val="24"/>
      <w:u w:val="single"/>
      <w:lang w:val="cs-CZ"/>
    </w:rPr>
  </w:style>
  <w:style w:type="character" w:customStyle="1" w:styleId="Heading4Char">
    <w:name w:val="Heading 4 Char"/>
    <w:basedOn w:val="DefaultParagraphFont"/>
    <w:link w:val="Heading4"/>
    <w:locked/>
    <w:rsid w:val="00FF63D0"/>
    <w:rPr>
      <w:rFonts w:ascii="Arial" w:hAnsi="Arial"/>
      <w:b/>
      <w:sz w:val="20"/>
      <w:szCs w:val="24"/>
      <w:lang w:val="cs-CZ"/>
    </w:rPr>
  </w:style>
  <w:style w:type="character" w:customStyle="1" w:styleId="Heading5Char">
    <w:name w:val="Heading 5 Char"/>
    <w:basedOn w:val="DefaultParagraphFont"/>
    <w:link w:val="Heading5"/>
    <w:locked/>
    <w:rsid w:val="00FF63D0"/>
    <w:rPr>
      <w:rFonts w:ascii="Arial" w:hAnsi="Arial"/>
      <w:bCs/>
      <w:i/>
      <w:sz w:val="20"/>
      <w:szCs w:val="20"/>
      <w:lang w:val="cs-CZ"/>
    </w:rPr>
  </w:style>
  <w:style w:type="character" w:customStyle="1" w:styleId="Heading6Char">
    <w:name w:val="Heading 6 Char"/>
    <w:basedOn w:val="DefaultParagraphFont"/>
    <w:link w:val="Heading6"/>
    <w:locked/>
    <w:rsid w:val="00FF63D0"/>
    <w:rPr>
      <w:rFonts w:ascii="Arial" w:hAnsi="Arial"/>
      <w:b/>
      <w:bCs/>
      <w:sz w:val="28"/>
      <w:szCs w:val="20"/>
      <w:lang w:val="cs-CZ"/>
    </w:rPr>
  </w:style>
  <w:style w:type="character" w:customStyle="1" w:styleId="Heading7Char">
    <w:name w:val="Heading 7 Char"/>
    <w:basedOn w:val="DefaultParagraphFont"/>
    <w:link w:val="Heading7"/>
    <w:locked/>
    <w:rsid w:val="00FF63D0"/>
    <w:rPr>
      <w:rFonts w:ascii="Arial" w:hAnsi="Arial"/>
      <w:b/>
      <w:bCs/>
      <w:sz w:val="32"/>
      <w:szCs w:val="20"/>
      <w:lang w:val="cs-CZ"/>
    </w:rPr>
  </w:style>
  <w:style w:type="character" w:customStyle="1" w:styleId="Heading8Char">
    <w:name w:val="Heading 8 Char"/>
    <w:basedOn w:val="DefaultParagraphFont"/>
    <w:link w:val="Heading8"/>
    <w:locked/>
    <w:rsid w:val="00FF63D0"/>
    <w:rPr>
      <w:rFonts w:ascii="Arial" w:hAnsi="Arial"/>
      <w:sz w:val="28"/>
      <w:szCs w:val="20"/>
      <w:lang w:val="cs-CZ"/>
    </w:rPr>
  </w:style>
  <w:style w:type="character" w:customStyle="1" w:styleId="Heading9Char">
    <w:name w:val="Heading 9 Char"/>
    <w:basedOn w:val="DefaultParagraphFont"/>
    <w:link w:val="Heading9"/>
    <w:locked/>
    <w:rsid w:val="00FF63D0"/>
    <w:rPr>
      <w:rFonts w:ascii="Arial" w:hAnsi="Arial"/>
      <w:i/>
      <w:iCs/>
      <w:sz w:val="16"/>
      <w:szCs w:val="20"/>
      <w:lang w:val="cs-CZ"/>
    </w:rPr>
  </w:style>
  <w:style w:type="paragraph" w:styleId="BalloonText">
    <w:name w:val="Balloon Text"/>
    <w:basedOn w:val="Normal"/>
    <w:link w:val="BalloonTextChar"/>
    <w:uiPriority w:val="99"/>
    <w:rsid w:val="0002562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locked/>
    <w:rsid w:val="00025623"/>
    <w:rPr>
      <w:rFonts w:ascii="Tahoma" w:hAnsi="Tahoma" w:cs="Tahoma"/>
      <w:sz w:val="16"/>
      <w:szCs w:val="16"/>
      <w:lang w:val="cs-CZ"/>
    </w:rPr>
  </w:style>
  <w:style w:type="paragraph" w:styleId="TOC1">
    <w:name w:val="toc 1"/>
    <w:basedOn w:val="Normal"/>
    <w:next w:val="Normal"/>
    <w:autoRedefine/>
    <w:uiPriority w:val="39"/>
    <w:rsid w:val="00DC4EDE"/>
    <w:pPr>
      <w:tabs>
        <w:tab w:val="left" w:pos="442"/>
        <w:tab w:val="right" w:leader="dot" w:pos="9355"/>
      </w:tabs>
      <w:spacing w:before="120"/>
      <w:ind w:firstLine="284"/>
      <w:jc w:val="left"/>
    </w:pPr>
    <w:rPr>
      <w:b/>
      <w:bCs/>
      <w:caps/>
      <w:szCs w:val="24"/>
    </w:rPr>
  </w:style>
  <w:style w:type="paragraph" w:styleId="TOC2">
    <w:name w:val="toc 2"/>
    <w:basedOn w:val="Normal"/>
    <w:next w:val="Normal"/>
    <w:autoRedefine/>
    <w:uiPriority w:val="39"/>
    <w:rsid w:val="001659BA"/>
    <w:pPr>
      <w:tabs>
        <w:tab w:val="left" w:pos="1134"/>
        <w:tab w:val="right" w:leader="dot" w:pos="9355"/>
      </w:tabs>
      <w:spacing w:before="60" w:after="60"/>
      <w:ind w:left="850" w:hanging="425"/>
      <w:jc w:val="left"/>
    </w:pPr>
    <w:rPr>
      <w:smallCaps/>
      <w:noProof/>
      <w:szCs w:val="24"/>
    </w:rPr>
  </w:style>
  <w:style w:type="paragraph" w:styleId="TOC3">
    <w:name w:val="toc 3"/>
    <w:basedOn w:val="Normal"/>
    <w:next w:val="Normal"/>
    <w:autoRedefine/>
    <w:uiPriority w:val="39"/>
    <w:rsid w:val="007B5F4E"/>
    <w:pPr>
      <w:tabs>
        <w:tab w:val="left" w:pos="142"/>
        <w:tab w:val="left" w:pos="1320"/>
        <w:tab w:val="right" w:leader="dot" w:pos="9355"/>
      </w:tabs>
      <w:spacing w:after="0"/>
      <w:ind w:left="567" w:firstLine="0"/>
      <w:jc w:val="left"/>
    </w:pPr>
    <w:rPr>
      <w:rFonts w:cs="Arial"/>
      <w:iCs/>
      <w:noProof/>
      <w:szCs w:val="24"/>
    </w:rPr>
  </w:style>
  <w:style w:type="paragraph" w:styleId="TOC4">
    <w:name w:val="toc 4"/>
    <w:basedOn w:val="Normal"/>
    <w:next w:val="Normal"/>
    <w:autoRedefine/>
    <w:uiPriority w:val="99"/>
    <w:semiHidden/>
    <w:rsid w:val="009E55D7"/>
    <w:pPr>
      <w:ind w:left="660"/>
    </w:pPr>
    <w:rPr>
      <w:rFonts w:ascii="Times New Roman" w:hAnsi="Times New Roman"/>
      <w:szCs w:val="21"/>
    </w:rPr>
  </w:style>
  <w:style w:type="paragraph" w:styleId="TOC5">
    <w:name w:val="toc 5"/>
    <w:basedOn w:val="Normal"/>
    <w:next w:val="Normal"/>
    <w:autoRedefine/>
    <w:uiPriority w:val="99"/>
    <w:semiHidden/>
    <w:rsid w:val="009E55D7"/>
    <w:pPr>
      <w:ind w:left="880"/>
    </w:pPr>
    <w:rPr>
      <w:rFonts w:ascii="Times New Roman" w:hAnsi="Times New Roman"/>
      <w:szCs w:val="21"/>
    </w:rPr>
  </w:style>
  <w:style w:type="paragraph" w:styleId="TOC6">
    <w:name w:val="toc 6"/>
    <w:basedOn w:val="Normal"/>
    <w:next w:val="Normal"/>
    <w:autoRedefine/>
    <w:uiPriority w:val="99"/>
    <w:semiHidden/>
    <w:rsid w:val="009E55D7"/>
    <w:pPr>
      <w:ind w:left="1100"/>
    </w:pPr>
    <w:rPr>
      <w:rFonts w:ascii="Times New Roman" w:hAnsi="Times New Roman"/>
      <w:szCs w:val="21"/>
    </w:rPr>
  </w:style>
  <w:style w:type="paragraph" w:styleId="TOC7">
    <w:name w:val="toc 7"/>
    <w:basedOn w:val="Normal"/>
    <w:next w:val="Normal"/>
    <w:autoRedefine/>
    <w:uiPriority w:val="99"/>
    <w:semiHidden/>
    <w:rsid w:val="009E55D7"/>
    <w:pPr>
      <w:ind w:left="1320"/>
    </w:pPr>
    <w:rPr>
      <w:rFonts w:ascii="Times New Roman" w:hAnsi="Times New Roman"/>
      <w:szCs w:val="21"/>
    </w:rPr>
  </w:style>
  <w:style w:type="paragraph" w:styleId="TOC8">
    <w:name w:val="toc 8"/>
    <w:basedOn w:val="Normal"/>
    <w:next w:val="Normal"/>
    <w:autoRedefine/>
    <w:uiPriority w:val="99"/>
    <w:semiHidden/>
    <w:rsid w:val="009E55D7"/>
    <w:pPr>
      <w:ind w:left="1540"/>
    </w:pPr>
    <w:rPr>
      <w:rFonts w:ascii="Times New Roman" w:hAnsi="Times New Roman"/>
      <w:szCs w:val="21"/>
    </w:rPr>
  </w:style>
  <w:style w:type="paragraph" w:styleId="TOC9">
    <w:name w:val="toc 9"/>
    <w:basedOn w:val="Normal"/>
    <w:next w:val="Normal"/>
    <w:autoRedefine/>
    <w:uiPriority w:val="99"/>
    <w:semiHidden/>
    <w:rsid w:val="009E55D7"/>
    <w:pPr>
      <w:ind w:left="1760"/>
    </w:pPr>
    <w:rPr>
      <w:rFonts w:ascii="Times New Roman" w:hAnsi="Times New Roman"/>
      <w:szCs w:val="21"/>
    </w:rPr>
  </w:style>
  <w:style w:type="character" w:styleId="Hyperlink">
    <w:name w:val="Hyperlink"/>
    <w:basedOn w:val="DefaultParagraphFont"/>
    <w:uiPriority w:val="99"/>
    <w:rsid w:val="009E55D7"/>
    <w:rPr>
      <w:rFonts w:cs="Times New Roman"/>
      <w:color w:val="0000FF"/>
      <w:u w:val="single"/>
    </w:rPr>
  </w:style>
  <w:style w:type="paragraph" w:styleId="Header">
    <w:name w:val="header"/>
    <w:basedOn w:val="Normal"/>
    <w:link w:val="HeaderChar"/>
    <w:uiPriority w:val="99"/>
    <w:rsid w:val="009E55D7"/>
    <w:pPr>
      <w:tabs>
        <w:tab w:val="center" w:pos="4536"/>
        <w:tab w:val="right" w:pos="9072"/>
      </w:tabs>
    </w:pPr>
    <w:rPr>
      <w:sz w:val="16"/>
    </w:rPr>
  </w:style>
  <w:style w:type="character" w:customStyle="1" w:styleId="HeaderChar">
    <w:name w:val="Header Char"/>
    <w:basedOn w:val="DefaultParagraphFont"/>
    <w:link w:val="Header"/>
    <w:uiPriority w:val="99"/>
    <w:semiHidden/>
    <w:locked/>
    <w:rsid w:val="00FF63D0"/>
    <w:rPr>
      <w:rFonts w:ascii="Arial" w:hAnsi="Arial" w:cs="Times New Roman"/>
      <w:sz w:val="20"/>
      <w:szCs w:val="20"/>
      <w:lang w:val="cs-CZ"/>
    </w:rPr>
  </w:style>
  <w:style w:type="paragraph" w:styleId="Footer">
    <w:name w:val="footer"/>
    <w:basedOn w:val="Normal"/>
    <w:link w:val="FooterChar"/>
    <w:rsid w:val="009E55D7"/>
    <w:pPr>
      <w:tabs>
        <w:tab w:val="center" w:pos="4536"/>
        <w:tab w:val="right" w:pos="9072"/>
      </w:tabs>
    </w:pPr>
    <w:rPr>
      <w:sz w:val="16"/>
    </w:rPr>
  </w:style>
  <w:style w:type="character" w:customStyle="1" w:styleId="FooterChar">
    <w:name w:val="Footer Char"/>
    <w:basedOn w:val="DefaultParagraphFont"/>
    <w:link w:val="Footer"/>
    <w:locked/>
    <w:rsid w:val="00FF63D0"/>
    <w:rPr>
      <w:rFonts w:ascii="Arial" w:hAnsi="Arial" w:cs="Times New Roman"/>
      <w:sz w:val="20"/>
      <w:szCs w:val="20"/>
      <w:lang w:val="cs-CZ"/>
    </w:rPr>
  </w:style>
  <w:style w:type="paragraph" w:styleId="BodyText">
    <w:name w:val="Body Text"/>
    <w:aliases w:val="termo"/>
    <w:basedOn w:val="Normal"/>
    <w:link w:val="BodyTextChar"/>
    <w:uiPriority w:val="99"/>
    <w:rsid w:val="009E55D7"/>
    <w:pPr>
      <w:spacing w:before="40" w:after="40"/>
      <w:ind w:firstLine="680"/>
    </w:pPr>
    <w:rPr>
      <w:rFonts w:ascii="Times New Roman" w:hAnsi="Times New Roman"/>
      <w:sz w:val="24"/>
    </w:rPr>
  </w:style>
  <w:style w:type="character" w:customStyle="1" w:styleId="BodyTextChar">
    <w:name w:val="Body Text Char"/>
    <w:aliases w:val="termo Char"/>
    <w:basedOn w:val="DefaultParagraphFont"/>
    <w:link w:val="BodyText"/>
    <w:uiPriority w:val="99"/>
    <w:semiHidden/>
    <w:locked/>
    <w:rsid w:val="00FF63D0"/>
    <w:rPr>
      <w:rFonts w:ascii="Arial" w:hAnsi="Arial" w:cs="Times New Roman"/>
      <w:sz w:val="20"/>
      <w:szCs w:val="20"/>
      <w:lang w:val="cs-CZ"/>
    </w:rPr>
  </w:style>
  <w:style w:type="character" w:styleId="FollowedHyperlink">
    <w:name w:val="FollowedHyperlink"/>
    <w:basedOn w:val="DefaultParagraphFont"/>
    <w:uiPriority w:val="99"/>
    <w:rsid w:val="009E55D7"/>
    <w:rPr>
      <w:rFonts w:cs="Times New Roman"/>
      <w:color w:val="800080"/>
      <w:u w:val="single"/>
    </w:rPr>
  </w:style>
  <w:style w:type="paragraph" w:styleId="ListBullet">
    <w:name w:val="List Bullet"/>
    <w:basedOn w:val="List"/>
    <w:uiPriority w:val="99"/>
    <w:rsid w:val="009E55D7"/>
    <w:pPr>
      <w:spacing w:after="160"/>
      <w:ind w:left="720" w:hanging="360"/>
      <w:jc w:val="left"/>
    </w:pPr>
    <w:rPr>
      <w:rFonts w:ascii="Times New Roman" w:hAnsi="Times New Roman"/>
      <w:lang w:eastAsia="cs-CZ"/>
    </w:rPr>
  </w:style>
  <w:style w:type="paragraph" w:styleId="List">
    <w:name w:val="List"/>
    <w:basedOn w:val="Normal"/>
    <w:uiPriority w:val="99"/>
    <w:rsid w:val="009E55D7"/>
    <w:pPr>
      <w:ind w:left="283" w:hanging="283"/>
    </w:pPr>
  </w:style>
  <w:style w:type="paragraph" w:customStyle="1" w:styleId="Znaka2">
    <w:name w:val="Značka 2"/>
    <w:basedOn w:val="Normal"/>
    <w:uiPriority w:val="99"/>
    <w:rsid w:val="009E55D7"/>
    <w:pPr>
      <w:numPr>
        <w:numId w:val="2"/>
      </w:numPr>
      <w:spacing w:before="40" w:after="40"/>
      <w:ind w:left="964" w:right="680" w:hanging="284"/>
    </w:pPr>
    <w:rPr>
      <w:rFonts w:ascii="Times New Roman" w:hAnsi="Times New Roman"/>
      <w:sz w:val="24"/>
      <w:lang w:eastAsia="cs-CZ"/>
    </w:rPr>
  </w:style>
  <w:style w:type="paragraph" w:customStyle="1" w:styleId="Poslednzkladntext">
    <w:name w:val="Poslední základní text"/>
    <w:basedOn w:val="Normal"/>
    <w:uiPriority w:val="99"/>
    <w:rsid w:val="009E55D7"/>
    <w:pPr>
      <w:keepNext/>
      <w:spacing w:before="0"/>
      <w:jc w:val="left"/>
    </w:pPr>
    <w:rPr>
      <w:rFonts w:ascii="Times New Roman" w:hAnsi="Times New Roman"/>
      <w:lang w:eastAsia="cs-CZ"/>
    </w:rPr>
  </w:style>
  <w:style w:type="paragraph" w:customStyle="1" w:styleId="dek">
    <w:name w:val="Řádek"/>
    <w:basedOn w:val="Normal"/>
    <w:uiPriority w:val="99"/>
    <w:rsid w:val="009E55D7"/>
    <w:pPr>
      <w:spacing w:before="40" w:after="40"/>
    </w:pPr>
    <w:rPr>
      <w:rFonts w:ascii="Times New Roman" w:hAnsi="Times New Roman"/>
      <w:sz w:val="24"/>
      <w:lang w:eastAsia="cs-CZ"/>
    </w:rPr>
  </w:style>
  <w:style w:type="paragraph" w:customStyle="1" w:styleId="Znaka1">
    <w:name w:val="Značka 1"/>
    <w:basedOn w:val="Normal"/>
    <w:uiPriority w:val="99"/>
    <w:rsid w:val="009E55D7"/>
    <w:pPr>
      <w:tabs>
        <w:tab w:val="num" w:pos="360"/>
      </w:tabs>
      <w:spacing w:before="40" w:after="40"/>
      <w:ind w:left="360" w:right="284" w:hanging="360"/>
    </w:pPr>
    <w:rPr>
      <w:rFonts w:ascii="Times New Roman" w:hAnsi="Times New Roman"/>
      <w:sz w:val="24"/>
    </w:rPr>
  </w:style>
  <w:style w:type="paragraph" w:customStyle="1" w:styleId="Znaka">
    <w:name w:val="Značka"/>
    <w:uiPriority w:val="99"/>
    <w:rsid w:val="009E55D7"/>
    <w:pPr>
      <w:widowControl w:val="0"/>
      <w:ind w:left="289"/>
      <w:jc w:val="both"/>
    </w:pPr>
    <w:rPr>
      <w:color w:val="000000"/>
      <w:sz w:val="24"/>
      <w:szCs w:val="20"/>
      <w:lang w:val="cs-CZ" w:eastAsia="cs-CZ"/>
    </w:rPr>
  </w:style>
  <w:style w:type="paragraph" w:customStyle="1" w:styleId="Nadpis">
    <w:name w:val="Nadpis"/>
    <w:uiPriority w:val="99"/>
    <w:rsid w:val="009E55D7"/>
    <w:pPr>
      <w:widowControl w:val="0"/>
      <w:ind w:left="340"/>
      <w:jc w:val="both"/>
    </w:pPr>
    <w:rPr>
      <w:b/>
      <w:i/>
      <w:smallCaps/>
      <w:color w:val="000000"/>
      <w:sz w:val="24"/>
      <w:szCs w:val="20"/>
      <w:u w:val="single"/>
      <w:lang w:val="cs-CZ" w:eastAsia="cs-CZ"/>
    </w:rPr>
  </w:style>
  <w:style w:type="paragraph" w:customStyle="1" w:styleId="Neslovannadpis">
    <w:name w:val="Nečíslovaný nadpis"/>
    <w:basedOn w:val="Normal"/>
    <w:uiPriority w:val="99"/>
    <w:rsid w:val="009E55D7"/>
    <w:pPr>
      <w:spacing w:before="40" w:after="40"/>
      <w:ind w:firstLine="340"/>
      <w:jc w:val="left"/>
    </w:pPr>
    <w:rPr>
      <w:b/>
      <w:bCs/>
      <w:i/>
      <w:sz w:val="24"/>
      <w:lang w:eastAsia="cs-CZ"/>
    </w:rPr>
  </w:style>
  <w:style w:type="paragraph" w:customStyle="1" w:styleId="Vypis">
    <w:name w:val="Vypis"/>
    <w:basedOn w:val="Normal"/>
    <w:uiPriority w:val="99"/>
    <w:rsid w:val="009E55D7"/>
    <w:pPr>
      <w:overflowPunct w:val="0"/>
      <w:autoSpaceDE w:val="0"/>
      <w:autoSpaceDN w:val="0"/>
      <w:adjustRightInd w:val="0"/>
      <w:spacing w:before="0" w:after="60" w:line="240" w:lineRule="atLeast"/>
      <w:jc w:val="left"/>
      <w:textAlignment w:val="baseline"/>
    </w:pPr>
    <w:rPr>
      <w:rFonts w:ascii="Times New Roman" w:hAnsi="Times New Roman"/>
      <w:lang w:eastAsia="cs-CZ"/>
    </w:rPr>
  </w:style>
  <w:style w:type="paragraph" w:customStyle="1" w:styleId="Lucie">
    <w:name w:val="Lucie"/>
    <w:basedOn w:val="Normal"/>
    <w:uiPriority w:val="99"/>
    <w:rsid w:val="009E55D7"/>
    <w:pPr>
      <w:spacing w:before="0" w:after="0"/>
      <w:jc w:val="left"/>
    </w:pPr>
    <w:rPr>
      <w:caps/>
      <w:sz w:val="22"/>
      <w:lang w:eastAsia="cs-CZ"/>
    </w:rPr>
  </w:style>
  <w:style w:type="paragraph" w:customStyle="1" w:styleId="n">
    <w:name w:val="n"/>
    <w:basedOn w:val="Normal"/>
    <w:uiPriority w:val="99"/>
    <w:rsid w:val="009E55D7"/>
    <w:pPr>
      <w:numPr>
        <w:numId w:val="1"/>
      </w:numPr>
    </w:pPr>
  </w:style>
  <w:style w:type="paragraph" w:styleId="NormalWeb">
    <w:name w:val="Normal (Web)"/>
    <w:basedOn w:val="Normal"/>
    <w:uiPriority w:val="99"/>
    <w:rsid w:val="009E55D7"/>
    <w:pPr>
      <w:spacing w:before="100" w:beforeAutospacing="1" w:after="100" w:afterAutospacing="1"/>
      <w:jc w:val="left"/>
    </w:pPr>
    <w:rPr>
      <w:rFonts w:ascii="Arial Unicode MS" w:hAnsi="Arial Unicode MS" w:cs="Arial Unicode MS"/>
      <w:sz w:val="24"/>
      <w:szCs w:val="24"/>
      <w:lang w:val="en-US"/>
    </w:rPr>
  </w:style>
  <w:style w:type="paragraph" w:customStyle="1" w:styleId="Import0">
    <w:name w:val="Import 0"/>
    <w:basedOn w:val="Normal"/>
    <w:uiPriority w:val="99"/>
    <w:rsid w:val="009E55D7"/>
    <w:pPr>
      <w:suppressAutoHyphens/>
      <w:spacing w:before="0" w:after="0" w:line="276" w:lineRule="auto"/>
      <w:jc w:val="left"/>
    </w:pPr>
    <w:rPr>
      <w:rFonts w:ascii="Courier New" w:hAnsi="Courier New"/>
      <w:sz w:val="24"/>
      <w:lang w:val="en-US"/>
    </w:rPr>
  </w:style>
  <w:style w:type="paragraph" w:customStyle="1" w:styleId="Import10">
    <w:name w:val="Import 10"/>
    <w:basedOn w:val="Import0"/>
    <w:uiPriority w:val="99"/>
    <w:rsid w:val="009E55D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28" w:lineRule="auto"/>
      <w:ind w:left="720"/>
    </w:pPr>
  </w:style>
  <w:style w:type="paragraph" w:customStyle="1" w:styleId="Import17">
    <w:name w:val="Import 17"/>
    <w:basedOn w:val="Import0"/>
    <w:uiPriority w:val="99"/>
    <w:rsid w:val="009E55D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28" w:lineRule="auto"/>
      <w:ind w:left="1872"/>
    </w:pPr>
  </w:style>
  <w:style w:type="paragraph" w:customStyle="1" w:styleId="Import18">
    <w:name w:val="Import 18"/>
    <w:basedOn w:val="Import0"/>
    <w:uiPriority w:val="99"/>
    <w:rsid w:val="009E55D7"/>
    <w:pPr>
      <w:tabs>
        <w:tab w:val="left" w:pos="1872"/>
      </w:tabs>
      <w:spacing w:line="228" w:lineRule="auto"/>
      <w:ind w:left="720"/>
    </w:pPr>
  </w:style>
  <w:style w:type="paragraph" w:customStyle="1" w:styleId="Import19">
    <w:name w:val="Import 19"/>
    <w:basedOn w:val="Import0"/>
    <w:uiPriority w:val="99"/>
    <w:rsid w:val="009E55D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28" w:lineRule="auto"/>
      <w:ind w:left="2160" w:hanging="288"/>
    </w:pPr>
  </w:style>
  <w:style w:type="paragraph" w:customStyle="1" w:styleId="xl30">
    <w:name w:val="xl30"/>
    <w:basedOn w:val="Normal"/>
    <w:uiPriority w:val="99"/>
    <w:rsid w:val="009E55D7"/>
    <w:pPr>
      <w:spacing w:before="100" w:beforeAutospacing="1" w:after="100" w:afterAutospacing="1"/>
      <w:jc w:val="left"/>
    </w:pPr>
    <w:rPr>
      <w:rFonts w:cs="Arial"/>
      <w:sz w:val="16"/>
      <w:szCs w:val="16"/>
      <w:lang w:eastAsia="cs-CZ"/>
    </w:rPr>
  </w:style>
  <w:style w:type="paragraph" w:styleId="BodyTextIndent">
    <w:name w:val="Body Text Indent"/>
    <w:basedOn w:val="Normal"/>
    <w:link w:val="BodyTextIndentChar"/>
    <w:uiPriority w:val="99"/>
    <w:rsid w:val="009E55D7"/>
    <w:pPr>
      <w:spacing w:before="0" w:after="0"/>
      <w:ind w:left="567" w:firstLine="284"/>
    </w:pPr>
    <w:rPr>
      <w:rFonts w:cs="Arial"/>
      <w:lang w:eastAsia="cs-CZ"/>
    </w:rPr>
  </w:style>
  <w:style w:type="character" w:customStyle="1" w:styleId="BodyTextIndentChar">
    <w:name w:val="Body Text Indent Char"/>
    <w:basedOn w:val="DefaultParagraphFont"/>
    <w:link w:val="BodyTextIndent"/>
    <w:uiPriority w:val="99"/>
    <w:semiHidden/>
    <w:locked/>
    <w:rsid w:val="00FF63D0"/>
    <w:rPr>
      <w:rFonts w:ascii="Arial" w:hAnsi="Arial" w:cs="Times New Roman"/>
      <w:sz w:val="20"/>
      <w:szCs w:val="20"/>
      <w:lang w:val="cs-CZ"/>
    </w:rPr>
  </w:style>
  <w:style w:type="paragraph" w:styleId="BodyTextIndent3">
    <w:name w:val="Body Text Indent 3"/>
    <w:basedOn w:val="Normal"/>
    <w:link w:val="BodyTextIndent3Char"/>
    <w:uiPriority w:val="99"/>
    <w:rsid w:val="009E55D7"/>
    <w:pPr>
      <w:spacing w:before="0" w:after="0"/>
      <w:ind w:left="567" w:firstLine="284"/>
      <w:jc w:val="left"/>
    </w:pPr>
    <w:rPr>
      <w:color w:val="000000"/>
      <w:lang w:val="en-US" w:eastAsia="cs-CZ"/>
    </w:rPr>
  </w:style>
  <w:style w:type="character" w:customStyle="1" w:styleId="BodyTextIndent3Char">
    <w:name w:val="Body Text Indent 3 Char"/>
    <w:basedOn w:val="DefaultParagraphFont"/>
    <w:link w:val="BodyTextIndent3"/>
    <w:uiPriority w:val="99"/>
    <w:semiHidden/>
    <w:locked/>
    <w:rsid w:val="00FF63D0"/>
    <w:rPr>
      <w:rFonts w:ascii="Arial" w:hAnsi="Arial" w:cs="Times New Roman"/>
      <w:sz w:val="16"/>
      <w:szCs w:val="16"/>
      <w:lang w:val="cs-CZ"/>
    </w:rPr>
  </w:style>
  <w:style w:type="paragraph" w:customStyle="1" w:styleId="xl24">
    <w:name w:val="xl24"/>
    <w:basedOn w:val="Normal"/>
    <w:uiPriority w:val="99"/>
    <w:rsid w:val="009E55D7"/>
    <w:pPr>
      <w:spacing w:before="100" w:beforeAutospacing="1" w:after="100" w:afterAutospacing="1"/>
      <w:jc w:val="left"/>
    </w:pPr>
    <w:rPr>
      <w:rFonts w:cs="Arial"/>
      <w:sz w:val="24"/>
      <w:szCs w:val="24"/>
      <w:lang w:val="en-US"/>
    </w:rPr>
  </w:style>
  <w:style w:type="paragraph" w:customStyle="1" w:styleId="xl25">
    <w:name w:val="xl25"/>
    <w:basedOn w:val="Normal"/>
    <w:uiPriority w:val="99"/>
    <w:rsid w:val="009E55D7"/>
    <w:pPr>
      <w:spacing w:before="100" w:beforeAutospacing="1" w:after="100" w:afterAutospacing="1"/>
      <w:jc w:val="right"/>
    </w:pPr>
    <w:rPr>
      <w:rFonts w:cs="Arial"/>
      <w:b/>
      <w:bCs/>
      <w:sz w:val="24"/>
      <w:szCs w:val="24"/>
      <w:lang w:val="en-US"/>
    </w:rPr>
  </w:style>
  <w:style w:type="paragraph" w:customStyle="1" w:styleId="xl26">
    <w:name w:val="xl26"/>
    <w:basedOn w:val="Normal"/>
    <w:uiPriority w:val="99"/>
    <w:rsid w:val="009E55D7"/>
    <w:pPr>
      <w:spacing w:before="100" w:beforeAutospacing="1" w:after="100" w:afterAutospacing="1"/>
      <w:jc w:val="right"/>
    </w:pPr>
    <w:rPr>
      <w:rFonts w:cs="Arial"/>
      <w:sz w:val="24"/>
      <w:szCs w:val="24"/>
      <w:lang w:val="en-US"/>
    </w:rPr>
  </w:style>
  <w:style w:type="paragraph" w:customStyle="1" w:styleId="xl27">
    <w:name w:val="xl27"/>
    <w:basedOn w:val="Normal"/>
    <w:uiPriority w:val="99"/>
    <w:rsid w:val="009E55D7"/>
    <w:pPr>
      <w:spacing w:before="100" w:beforeAutospacing="1" w:after="100" w:afterAutospacing="1"/>
      <w:jc w:val="left"/>
    </w:pPr>
    <w:rPr>
      <w:rFonts w:cs="Arial"/>
      <w:b/>
      <w:bCs/>
      <w:sz w:val="24"/>
      <w:szCs w:val="24"/>
      <w:lang w:val="en-US"/>
    </w:rPr>
  </w:style>
  <w:style w:type="paragraph" w:customStyle="1" w:styleId="xl29">
    <w:name w:val="xl29"/>
    <w:basedOn w:val="Normal"/>
    <w:uiPriority w:val="99"/>
    <w:rsid w:val="009E55D7"/>
    <w:pPr>
      <w:spacing w:before="100" w:beforeAutospacing="1" w:after="100" w:afterAutospacing="1"/>
      <w:jc w:val="center"/>
    </w:pPr>
    <w:rPr>
      <w:rFonts w:ascii="Arial Unicode MS" w:hAnsi="Arial Unicode MS" w:cs="Arial Unicode MS"/>
      <w:sz w:val="24"/>
      <w:szCs w:val="24"/>
      <w:lang w:val="en-US"/>
    </w:rPr>
  </w:style>
  <w:style w:type="paragraph" w:styleId="BodyText2">
    <w:name w:val="Body Text 2"/>
    <w:basedOn w:val="Normal"/>
    <w:link w:val="BodyText2Char"/>
    <w:uiPriority w:val="99"/>
    <w:rsid w:val="009E55D7"/>
    <w:rPr>
      <w:b/>
    </w:rPr>
  </w:style>
  <w:style w:type="character" w:customStyle="1" w:styleId="BodyText2Char">
    <w:name w:val="Body Text 2 Char"/>
    <w:basedOn w:val="DefaultParagraphFont"/>
    <w:link w:val="BodyText2"/>
    <w:uiPriority w:val="99"/>
    <w:semiHidden/>
    <w:locked/>
    <w:rsid w:val="00FF63D0"/>
    <w:rPr>
      <w:rFonts w:ascii="Arial" w:hAnsi="Arial" w:cs="Times New Roman"/>
      <w:sz w:val="20"/>
      <w:szCs w:val="20"/>
      <w:lang w:val="cs-CZ"/>
    </w:rPr>
  </w:style>
  <w:style w:type="paragraph" w:styleId="BodyText3">
    <w:name w:val="Body Text 3"/>
    <w:basedOn w:val="Normal"/>
    <w:link w:val="BodyText3Char"/>
    <w:uiPriority w:val="99"/>
    <w:rsid w:val="009E55D7"/>
    <w:rPr>
      <w:b/>
      <w:bCs/>
      <w:i/>
      <w:iCs/>
    </w:rPr>
  </w:style>
  <w:style w:type="character" w:customStyle="1" w:styleId="BodyText3Char">
    <w:name w:val="Body Text 3 Char"/>
    <w:basedOn w:val="DefaultParagraphFont"/>
    <w:link w:val="BodyText3"/>
    <w:uiPriority w:val="99"/>
    <w:semiHidden/>
    <w:locked/>
    <w:rsid w:val="00FF63D0"/>
    <w:rPr>
      <w:rFonts w:ascii="Arial" w:hAnsi="Arial" w:cs="Times New Roman"/>
      <w:sz w:val="16"/>
      <w:szCs w:val="16"/>
      <w:lang w:val="cs-CZ"/>
    </w:rPr>
  </w:style>
  <w:style w:type="paragraph" w:styleId="BodyTextIndent2">
    <w:name w:val="Body Text Indent 2"/>
    <w:basedOn w:val="Normal"/>
    <w:link w:val="BodyTextIndent2Char"/>
    <w:rsid w:val="009E55D7"/>
    <w:pPr>
      <w:spacing w:line="480" w:lineRule="auto"/>
      <w:ind w:left="283"/>
    </w:pPr>
  </w:style>
  <w:style w:type="character" w:customStyle="1" w:styleId="BodyTextIndent2Char">
    <w:name w:val="Body Text Indent 2 Char"/>
    <w:basedOn w:val="DefaultParagraphFont"/>
    <w:link w:val="BodyTextIndent2"/>
    <w:semiHidden/>
    <w:locked/>
    <w:rsid w:val="00FF63D0"/>
    <w:rPr>
      <w:rFonts w:ascii="Arial" w:hAnsi="Arial" w:cs="Times New Roman"/>
      <w:sz w:val="20"/>
      <w:szCs w:val="20"/>
      <w:lang w:val="cs-CZ"/>
    </w:rPr>
  </w:style>
  <w:style w:type="paragraph" w:styleId="DocumentMap">
    <w:name w:val="Document Map"/>
    <w:basedOn w:val="Normal"/>
    <w:link w:val="DocumentMapChar"/>
    <w:uiPriority w:val="99"/>
    <w:semiHidden/>
    <w:rsid w:val="00B56835"/>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FF63D0"/>
    <w:rPr>
      <w:rFonts w:cs="Times New Roman"/>
      <w:sz w:val="2"/>
      <w:lang w:val="cs-CZ"/>
    </w:rPr>
  </w:style>
  <w:style w:type="paragraph" w:styleId="Caption">
    <w:name w:val="caption"/>
    <w:basedOn w:val="Normal"/>
    <w:next w:val="Normal"/>
    <w:qFormat/>
    <w:rsid w:val="009E55D7"/>
    <w:pPr>
      <w:spacing w:before="0" w:after="0"/>
      <w:jc w:val="left"/>
    </w:pPr>
    <w:rPr>
      <w:rFonts w:ascii="Arial Black" w:hAnsi="Arial Black"/>
      <w:sz w:val="28"/>
      <w:lang w:eastAsia="cs-CZ"/>
    </w:rPr>
  </w:style>
  <w:style w:type="paragraph" w:styleId="List2">
    <w:name w:val="List 2"/>
    <w:basedOn w:val="Normal"/>
    <w:uiPriority w:val="99"/>
    <w:rsid w:val="009E55D7"/>
    <w:pPr>
      <w:ind w:left="566" w:hanging="283"/>
    </w:pPr>
  </w:style>
  <w:style w:type="paragraph" w:customStyle="1" w:styleId="nadpis10">
    <w:name w:val="nadpis10"/>
    <w:basedOn w:val="Normal"/>
    <w:uiPriority w:val="99"/>
    <w:rsid w:val="009E55D7"/>
    <w:pPr>
      <w:spacing w:before="100" w:beforeAutospacing="1" w:after="100" w:afterAutospacing="1"/>
      <w:jc w:val="left"/>
    </w:pPr>
    <w:rPr>
      <w:rFonts w:ascii="Times New Roman" w:hAnsi="Times New Roman"/>
      <w:sz w:val="24"/>
      <w:szCs w:val="24"/>
      <w:lang w:eastAsia="cs-CZ"/>
    </w:rPr>
  </w:style>
  <w:style w:type="character" w:styleId="Strong">
    <w:name w:val="Strong"/>
    <w:basedOn w:val="DefaultParagraphFont"/>
    <w:uiPriority w:val="99"/>
    <w:qFormat/>
    <w:rsid w:val="009E55D7"/>
    <w:rPr>
      <w:rFonts w:cs="Times New Roman"/>
      <w:b/>
      <w:bCs/>
    </w:rPr>
  </w:style>
  <w:style w:type="paragraph" w:customStyle="1" w:styleId="AZKtext">
    <w:name w:val="AZK text"/>
    <w:basedOn w:val="Normal"/>
    <w:uiPriority w:val="99"/>
    <w:rsid w:val="009E55D7"/>
    <w:pPr>
      <w:spacing w:before="40" w:after="40"/>
      <w:ind w:left="340" w:firstLine="340"/>
      <w:contextualSpacing/>
    </w:pPr>
    <w:rPr>
      <w:lang w:eastAsia="cs-CZ"/>
    </w:rPr>
  </w:style>
  <w:style w:type="paragraph" w:customStyle="1" w:styleId="AZKnadpis2">
    <w:name w:val="AZK nadpis 2"/>
    <w:basedOn w:val="Normal"/>
    <w:next w:val="AZKtext"/>
    <w:uiPriority w:val="99"/>
    <w:rsid w:val="009E55D7"/>
    <w:pPr>
      <w:numPr>
        <w:ilvl w:val="1"/>
        <w:numId w:val="4"/>
      </w:numPr>
      <w:spacing w:before="160" w:after="100"/>
      <w:jc w:val="left"/>
    </w:pPr>
    <w:rPr>
      <w:b/>
      <w:color w:val="005641"/>
      <w:sz w:val="28"/>
      <w:szCs w:val="28"/>
      <w:lang w:eastAsia="cs-CZ"/>
    </w:rPr>
  </w:style>
  <w:style w:type="paragraph" w:customStyle="1" w:styleId="AZKnadpis1">
    <w:name w:val="AZK nadpis 1"/>
    <w:basedOn w:val="Normal"/>
    <w:next w:val="AZKtext"/>
    <w:uiPriority w:val="99"/>
    <w:rsid w:val="009E55D7"/>
    <w:pPr>
      <w:numPr>
        <w:numId w:val="4"/>
      </w:numPr>
      <w:spacing w:before="240" w:after="100"/>
      <w:jc w:val="left"/>
    </w:pPr>
    <w:rPr>
      <w:b/>
      <w:color w:val="005641"/>
      <w:sz w:val="32"/>
      <w:szCs w:val="28"/>
      <w:lang w:eastAsia="cs-CZ"/>
    </w:rPr>
  </w:style>
  <w:style w:type="paragraph" w:customStyle="1" w:styleId="AZKnadpis3">
    <w:name w:val="AZK nadpis 3"/>
    <w:basedOn w:val="Normal"/>
    <w:next w:val="AZKtext"/>
    <w:uiPriority w:val="99"/>
    <w:rsid w:val="009E55D7"/>
    <w:pPr>
      <w:numPr>
        <w:ilvl w:val="2"/>
        <w:numId w:val="4"/>
      </w:numPr>
      <w:spacing w:before="120" w:after="100"/>
      <w:jc w:val="left"/>
    </w:pPr>
    <w:rPr>
      <w:b/>
      <w:color w:val="005641"/>
      <w:sz w:val="24"/>
      <w:szCs w:val="28"/>
      <w:lang w:eastAsia="cs-CZ"/>
    </w:rPr>
  </w:style>
  <w:style w:type="paragraph" w:customStyle="1" w:styleId="AZKnadpis4">
    <w:name w:val="AZK nadpis 4"/>
    <w:next w:val="AZKtext"/>
    <w:uiPriority w:val="99"/>
    <w:rsid w:val="009E55D7"/>
    <w:pPr>
      <w:numPr>
        <w:ilvl w:val="3"/>
        <w:numId w:val="4"/>
      </w:numPr>
      <w:spacing w:before="100" w:after="100"/>
    </w:pPr>
    <w:rPr>
      <w:rFonts w:ascii="Arial" w:hAnsi="Arial"/>
      <w:b/>
      <w:color w:val="005641"/>
      <w:sz w:val="20"/>
      <w:szCs w:val="28"/>
      <w:lang w:val="cs-CZ" w:eastAsia="cs-CZ"/>
    </w:rPr>
  </w:style>
  <w:style w:type="paragraph" w:customStyle="1" w:styleId="AZKtextCharChar">
    <w:name w:val="AZK text Char Char"/>
    <w:basedOn w:val="Normal"/>
    <w:uiPriority w:val="99"/>
    <w:rsid w:val="009E55D7"/>
    <w:pPr>
      <w:spacing w:before="40" w:after="40"/>
      <w:ind w:left="340" w:firstLine="340"/>
      <w:contextualSpacing/>
    </w:pPr>
    <w:rPr>
      <w:lang w:eastAsia="cs-CZ"/>
    </w:rPr>
  </w:style>
  <w:style w:type="paragraph" w:styleId="EnvelopeReturn">
    <w:name w:val="envelope return"/>
    <w:basedOn w:val="Normal"/>
    <w:uiPriority w:val="99"/>
    <w:rsid w:val="009E55D7"/>
    <w:pPr>
      <w:tabs>
        <w:tab w:val="left" w:pos="851"/>
      </w:tabs>
      <w:spacing w:before="0" w:after="0"/>
    </w:pPr>
    <w:rPr>
      <w:rFonts w:ascii="Times New Roman" w:hAnsi="Times New Roman"/>
      <w:sz w:val="24"/>
      <w:lang w:eastAsia="cs-CZ"/>
    </w:rPr>
  </w:style>
  <w:style w:type="paragraph" w:customStyle="1" w:styleId="slovan">
    <w:name w:val="Číslovaný"/>
    <w:basedOn w:val="Normal"/>
    <w:uiPriority w:val="99"/>
    <w:rsid w:val="009E55D7"/>
    <w:pPr>
      <w:tabs>
        <w:tab w:val="num" w:pos="360"/>
      </w:tabs>
      <w:spacing w:before="80" w:after="0" w:line="264" w:lineRule="auto"/>
      <w:ind w:left="283" w:hanging="283"/>
    </w:pPr>
    <w:rPr>
      <w:rFonts w:ascii="Times New Roman" w:hAnsi="Times New Roman"/>
      <w:sz w:val="22"/>
      <w:lang w:eastAsia="cs-CZ"/>
    </w:rPr>
  </w:style>
  <w:style w:type="paragraph" w:customStyle="1" w:styleId="H2">
    <w:name w:val="H2"/>
    <w:basedOn w:val="Normal"/>
    <w:next w:val="Normal"/>
    <w:uiPriority w:val="99"/>
    <w:rsid w:val="009E55D7"/>
    <w:pPr>
      <w:keepNext/>
      <w:spacing w:before="100" w:after="100"/>
      <w:jc w:val="left"/>
      <w:outlineLvl w:val="2"/>
    </w:pPr>
    <w:rPr>
      <w:rFonts w:ascii="Times New Roman" w:hAnsi="Times New Roman"/>
      <w:b/>
      <w:sz w:val="36"/>
      <w:lang w:eastAsia="cs-CZ"/>
    </w:rPr>
  </w:style>
  <w:style w:type="paragraph" w:customStyle="1" w:styleId="H3">
    <w:name w:val="H3"/>
    <w:basedOn w:val="Normal"/>
    <w:next w:val="Normal"/>
    <w:uiPriority w:val="99"/>
    <w:rsid w:val="009E55D7"/>
    <w:pPr>
      <w:keepNext/>
      <w:spacing w:before="100" w:after="100"/>
      <w:jc w:val="left"/>
      <w:outlineLvl w:val="3"/>
    </w:pPr>
    <w:rPr>
      <w:rFonts w:ascii="Times New Roman" w:hAnsi="Times New Roman"/>
      <w:b/>
      <w:sz w:val="28"/>
      <w:lang w:eastAsia="cs-CZ"/>
    </w:rPr>
  </w:style>
  <w:style w:type="paragraph" w:customStyle="1" w:styleId="H4">
    <w:name w:val="H4"/>
    <w:basedOn w:val="Normal"/>
    <w:next w:val="Normal"/>
    <w:uiPriority w:val="99"/>
    <w:rsid w:val="009E55D7"/>
    <w:pPr>
      <w:keepNext/>
      <w:spacing w:before="100" w:after="100"/>
      <w:jc w:val="left"/>
      <w:outlineLvl w:val="4"/>
    </w:pPr>
    <w:rPr>
      <w:rFonts w:ascii="Times New Roman" w:hAnsi="Times New Roman"/>
      <w:b/>
      <w:sz w:val="24"/>
      <w:lang w:eastAsia="cs-CZ"/>
    </w:rPr>
  </w:style>
  <w:style w:type="character" w:customStyle="1" w:styleId="apple-style-span">
    <w:name w:val="apple-style-span"/>
    <w:basedOn w:val="DefaultParagraphFont"/>
    <w:uiPriority w:val="99"/>
    <w:rsid w:val="00B2522A"/>
    <w:rPr>
      <w:rFonts w:cs="Times New Roman"/>
    </w:rPr>
  </w:style>
  <w:style w:type="table" w:styleId="TableGrid">
    <w:name w:val="Table Grid"/>
    <w:basedOn w:val="TableNormal"/>
    <w:rsid w:val="0082412E"/>
    <w:pPr>
      <w:suppressAutoHyphens/>
      <w:spacing w:before="30" w:after="3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3956D4"/>
    <w:pPr>
      <w:spacing w:before="0" w:after="0"/>
      <w:jc w:val="left"/>
    </w:pPr>
    <w:rPr>
      <w:szCs w:val="21"/>
      <w:lang w:val="en-US"/>
    </w:rPr>
  </w:style>
  <w:style w:type="character" w:customStyle="1" w:styleId="PlainTextChar">
    <w:name w:val="Plain Text Char"/>
    <w:basedOn w:val="DefaultParagraphFont"/>
    <w:link w:val="PlainText"/>
    <w:uiPriority w:val="99"/>
    <w:locked/>
    <w:rsid w:val="003956D4"/>
    <w:rPr>
      <w:rFonts w:ascii="Arial" w:hAnsi="Arial" w:cs="Times New Roman"/>
      <w:sz w:val="21"/>
      <w:szCs w:val="21"/>
      <w:lang w:val="en-US" w:eastAsia="en-US" w:bidi="ar-SA"/>
    </w:rPr>
  </w:style>
  <w:style w:type="paragraph" w:customStyle="1" w:styleId="normlnsodskokyza">
    <w:name w:val="normální s odskoky za"/>
    <w:basedOn w:val="Normal"/>
    <w:uiPriority w:val="99"/>
    <w:rsid w:val="00144B59"/>
    <w:pPr>
      <w:autoSpaceDE w:val="0"/>
      <w:autoSpaceDN w:val="0"/>
      <w:spacing w:before="0"/>
    </w:pPr>
    <w:rPr>
      <w:sz w:val="22"/>
      <w:lang w:eastAsia="cs-CZ"/>
    </w:rPr>
  </w:style>
  <w:style w:type="character" w:styleId="Emphasis">
    <w:name w:val="Emphasis"/>
    <w:basedOn w:val="DefaultParagraphFont"/>
    <w:uiPriority w:val="99"/>
    <w:qFormat/>
    <w:rsid w:val="00A81B9F"/>
    <w:rPr>
      <w:rFonts w:cs="Times New Roman"/>
      <w:i/>
      <w:iCs/>
    </w:rPr>
  </w:style>
  <w:style w:type="paragraph" w:customStyle="1" w:styleId="Zkladntext22">
    <w:name w:val="Základní text 22"/>
    <w:basedOn w:val="Normal"/>
    <w:rsid w:val="00463E43"/>
    <w:pPr>
      <w:suppressAutoHyphens/>
      <w:spacing w:before="0" w:after="60"/>
    </w:pPr>
    <w:rPr>
      <w:rFonts w:cs="Arial"/>
      <w:color w:val="000000"/>
      <w:sz w:val="22"/>
      <w:szCs w:val="24"/>
      <w:lang w:eastAsia="ar-SA"/>
    </w:rPr>
  </w:style>
  <w:style w:type="paragraph" w:customStyle="1" w:styleId="Zkladntext21">
    <w:name w:val="Základní text 21"/>
    <w:basedOn w:val="Normal"/>
    <w:rsid w:val="004041DA"/>
    <w:pPr>
      <w:suppressAutoHyphens/>
      <w:spacing w:before="0" w:after="60"/>
    </w:pPr>
    <w:rPr>
      <w:rFonts w:cs="Arial"/>
      <w:color w:val="0000FF"/>
      <w:sz w:val="22"/>
      <w:szCs w:val="24"/>
      <w:lang w:eastAsia="ar-SA"/>
    </w:rPr>
  </w:style>
  <w:style w:type="paragraph" w:customStyle="1" w:styleId="Zkladntext23">
    <w:name w:val="Základní text 23"/>
    <w:basedOn w:val="Normal"/>
    <w:uiPriority w:val="99"/>
    <w:rsid w:val="007932C0"/>
    <w:pPr>
      <w:suppressAutoHyphens/>
      <w:spacing w:before="0" w:after="60"/>
    </w:pPr>
    <w:rPr>
      <w:rFonts w:cs="Arial"/>
      <w:color w:val="000000"/>
      <w:sz w:val="22"/>
      <w:szCs w:val="24"/>
      <w:lang w:eastAsia="ar-SA"/>
    </w:rPr>
  </w:style>
  <w:style w:type="paragraph" w:customStyle="1" w:styleId="Zkladntextodsazen1">
    <w:name w:val="Základní text odsazený1"/>
    <w:basedOn w:val="Normal"/>
    <w:uiPriority w:val="99"/>
    <w:rsid w:val="00A96EAA"/>
    <w:pPr>
      <w:widowControl w:val="0"/>
      <w:suppressAutoHyphens/>
      <w:spacing w:before="0" w:after="0"/>
      <w:ind w:firstLine="709"/>
    </w:pPr>
    <w:rPr>
      <w:rFonts w:cs="Arial"/>
      <w:szCs w:val="24"/>
    </w:rPr>
  </w:style>
  <w:style w:type="paragraph" w:customStyle="1" w:styleId="Podklady">
    <w:name w:val="Podklady"/>
    <w:basedOn w:val="Normal"/>
    <w:next w:val="Normal"/>
    <w:uiPriority w:val="99"/>
    <w:rsid w:val="009567A1"/>
    <w:pPr>
      <w:numPr>
        <w:numId w:val="5"/>
      </w:numPr>
      <w:tabs>
        <w:tab w:val="left" w:pos="7371"/>
      </w:tabs>
      <w:spacing w:before="0" w:after="0" w:line="360" w:lineRule="auto"/>
      <w:jc w:val="left"/>
    </w:pPr>
    <w:rPr>
      <w:rFonts w:cs="Tahoma"/>
      <w:lang w:eastAsia="cs-CZ"/>
    </w:rPr>
  </w:style>
  <w:style w:type="paragraph" w:customStyle="1" w:styleId="Materily">
    <w:name w:val="Materiály"/>
    <w:basedOn w:val="Normal"/>
    <w:next w:val="Normal"/>
    <w:uiPriority w:val="99"/>
    <w:rsid w:val="009567A1"/>
    <w:pPr>
      <w:tabs>
        <w:tab w:val="left" w:pos="3402"/>
        <w:tab w:val="left" w:pos="3969"/>
      </w:tabs>
      <w:spacing w:before="0" w:after="0" w:line="360" w:lineRule="auto"/>
      <w:ind w:left="624"/>
      <w:jc w:val="left"/>
    </w:pPr>
    <w:rPr>
      <w:lang w:eastAsia="cs-CZ"/>
    </w:rPr>
  </w:style>
  <w:style w:type="character" w:styleId="PageNumber">
    <w:name w:val="page number"/>
    <w:basedOn w:val="DefaultParagraphFont"/>
    <w:uiPriority w:val="99"/>
    <w:locked/>
    <w:rsid w:val="00156374"/>
    <w:rPr>
      <w:rFonts w:cs="Times New Roman"/>
    </w:rPr>
  </w:style>
  <w:style w:type="paragraph" w:customStyle="1" w:styleId="Export0">
    <w:name w:val="Export 0"/>
    <w:uiPriority w:val="99"/>
    <w:rsid w:val="00156374"/>
    <w:pPr>
      <w:tabs>
        <w:tab w:val="left" w:pos="1080"/>
        <w:tab w:val="left" w:pos="1800"/>
        <w:tab w:val="left" w:pos="2520"/>
        <w:tab w:val="left" w:pos="3240"/>
        <w:tab w:val="left" w:pos="3960"/>
        <w:tab w:val="left" w:pos="4680"/>
        <w:tab w:val="left" w:pos="5400"/>
        <w:tab w:val="left" w:pos="6120"/>
        <w:tab w:val="left" w:pos="6840"/>
        <w:tab w:val="left" w:pos="7560"/>
        <w:tab w:val="left" w:pos="8280"/>
      </w:tabs>
      <w:ind w:left="360"/>
    </w:pPr>
    <w:rPr>
      <w:rFonts w:ascii="Avinion" w:hAnsi="Avinion"/>
      <w:sz w:val="24"/>
      <w:szCs w:val="20"/>
      <w:lang w:eastAsia="cs-CZ"/>
    </w:rPr>
  </w:style>
  <w:style w:type="paragraph" w:customStyle="1" w:styleId="ILF-Standard">
    <w:name w:val="ILF-Standard"/>
    <w:uiPriority w:val="99"/>
    <w:rsid w:val="00156374"/>
    <w:pPr>
      <w:jc w:val="both"/>
    </w:pPr>
    <w:rPr>
      <w:rFonts w:ascii="Arial" w:hAnsi="Arial"/>
      <w:szCs w:val="20"/>
      <w:lang w:val="cs-CZ" w:eastAsia="cs-CZ"/>
    </w:rPr>
  </w:style>
  <w:style w:type="paragraph" w:customStyle="1" w:styleId="Zkladntext">
    <w:name w:val="_Základní text"/>
    <w:basedOn w:val="Normal"/>
    <w:link w:val="ZkladntextChar"/>
    <w:rsid w:val="00156374"/>
    <w:pPr>
      <w:suppressAutoHyphens/>
      <w:spacing w:before="0" w:after="0"/>
      <w:ind w:firstLine="284"/>
    </w:pPr>
    <w:rPr>
      <w:rFonts w:ascii="Times New Roman" w:hAnsi="Times New Roman"/>
      <w:sz w:val="22"/>
      <w:szCs w:val="22"/>
      <w:lang w:eastAsia="ar-SA"/>
    </w:rPr>
  </w:style>
  <w:style w:type="paragraph" w:customStyle="1" w:styleId="Bezmezer1">
    <w:name w:val="Bez mezer1"/>
    <w:aliases w:val="s oskoky za"/>
    <w:autoRedefine/>
    <w:uiPriority w:val="99"/>
    <w:rsid w:val="00156374"/>
    <w:pPr>
      <w:suppressAutoHyphens/>
      <w:spacing w:after="120"/>
      <w:jc w:val="both"/>
    </w:pPr>
    <w:rPr>
      <w:rFonts w:ascii="Arial" w:hAnsi="Arial"/>
      <w:sz w:val="20"/>
      <w:lang w:val="cs-CZ" w:eastAsia="ar-SA"/>
    </w:rPr>
  </w:style>
  <w:style w:type="paragraph" w:customStyle="1" w:styleId="Zkladntextodsazen21">
    <w:name w:val="Základní text odsazený 21"/>
    <w:basedOn w:val="Normal"/>
    <w:rsid w:val="00ED24C7"/>
    <w:pPr>
      <w:suppressAutoHyphens/>
      <w:spacing w:before="0" w:line="480" w:lineRule="auto"/>
      <w:ind w:left="283"/>
    </w:pPr>
    <w:rPr>
      <w:rFonts w:cs="Arial"/>
      <w:sz w:val="22"/>
      <w:szCs w:val="24"/>
      <w:lang w:eastAsia="ar-SA"/>
    </w:rPr>
  </w:style>
  <w:style w:type="paragraph" w:customStyle="1" w:styleId="Zkladntextodsazen2">
    <w:name w:val="Základní text odsazený2"/>
    <w:basedOn w:val="Normal"/>
    <w:uiPriority w:val="99"/>
    <w:rsid w:val="008C0809"/>
    <w:pPr>
      <w:widowControl w:val="0"/>
      <w:suppressAutoHyphens/>
      <w:spacing w:before="0" w:after="0"/>
      <w:ind w:firstLine="709"/>
    </w:pPr>
    <w:rPr>
      <w:rFonts w:cs="Arial"/>
      <w:szCs w:val="24"/>
    </w:rPr>
  </w:style>
  <w:style w:type="character" w:customStyle="1" w:styleId="apple-converted-space">
    <w:name w:val="apple-converted-space"/>
    <w:basedOn w:val="DefaultParagraphFont"/>
    <w:rsid w:val="00C93214"/>
  </w:style>
  <w:style w:type="paragraph" w:styleId="NoSpacing">
    <w:name w:val="No Spacing"/>
    <w:uiPriority w:val="1"/>
    <w:qFormat/>
    <w:rsid w:val="00306C45"/>
    <w:pPr>
      <w:jc w:val="both"/>
    </w:pPr>
    <w:rPr>
      <w:rFonts w:ascii="Arial" w:hAnsi="Arial"/>
      <w:sz w:val="20"/>
      <w:szCs w:val="20"/>
      <w:lang w:val="cs-CZ"/>
    </w:rPr>
  </w:style>
  <w:style w:type="paragraph" w:styleId="ListParagraph">
    <w:name w:val="List Paragraph"/>
    <w:basedOn w:val="Normal"/>
    <w:uiPriority w:val="34"/>
    <w:qFormat/>
    <w:rsid w:val="00FD5BC9"/>
    <w:pPr>
      <w:numPr>
        <w:numId w:val="30"/>
      </w:numPr>
      <w:ind w:left="981" w:hanging="357"/>
      <w:contextualSpacing/>
    </w:pPr>
  </w:style>
  <w:style w:type="numbering" w:customStyle="1" w:styleId="StylSodrkami">
    <w:name w:val="Styl S odrážkami"/>
    <w:basedOn w:val="NoList"/>
    <w:rsid w:val="00936F5F"/>
    <w:pPr>
      <w:numPr>
        <w:numId w:val="11"/>
      </w:numPr>
    </w:pPr>
  </w:style>
  <w:style w:type="numbering" w:customStyle="1" w:styleId="StylVcerovov">
    <w:name w:val="Styl Víceúrovňové"/>
    <w:basedOn w:val="NoList"/>
    <w:rsid w:val="00936F5F"/>
    <w:pPr>
      <w:numPr>
        <w:numId w:val="16"/>
      </w:numPr>
    </w:pPr>
  </w:style>
  <w:style w:type="paragraph" w:customStyle="1" w:styleId="Text12">
    <w:name w:val="Text 12"/>
    <w:basedOn w:val="Normal"/>
    <w:rsid w:val="006D5AD7"/>
    <w:pPr>
      <w:spacing w:before="0" w:after="0"/>
      <w:ind w:firstLine="567"/>
    </w:pPr>
    <w:rPr>
      <w:sz w:val="24"/>
      <w:lang w:eastAsia="cs-CZ"/>
    </w:rPr>
  </w:style>
  <w:style w:type="paragraph" w:customStyle="1" w:styleId="Nadpistlust">
    <w:name w:val="_Nadpis tlustý"/>
    <w:basedOn w:val="Zkladntext"/>
    <w:next w:val="Zkladntext"/>
    <w:rsid w:val="000404D2"/>
    <w:pPr>
      <w:numPr>
        <w:ilvl w:val="1"/>
        <w:numId w:val="18"/>
      </w:numPr>
      <w:suppressAutoHyphens w:val="0"/>
      <w:spacing w:before="120" w:after="120"/>
    </w:pPr>
    <w:rPr>
      <w:b/>
      <w:bCs/>
      <w:lang w:eastAsia="cs-CZ"/>
    </w:rPr>
  </w:style>
  <w:style w:type="paragraph" w:customStyle="1" w:styleId="nadpistlust12">
    <w:name w:val="_nadpis tlustý 12"/>
    <w:basedOn w:val="Nadpistlust"/>
    <w:next w:val="Zkladntext"/>
    <w:rsid w:val="000404D2"/>
    <w:pPr>
      <w:numPr>
        <w:ilvl w:val="0"/>
      </w:numPr>
    </w:pPr>
    <w:rPr>
      <w:caps/>
      <w:sz w:val="24"/>
      <w:szCs w:val="24"/>
    </w:rPr>
  </w:style>
  <w:style w:type="paragraph" w:customStyle="1" w:styleId="nadpkurzva">
    <w:name w:val="_nadp. kurzíva"/>
    <w:basedOn w:val="Zkladntext"/>
    <w:next w:val="Zkladntext"/>
    <w:rsid w:val="000404D2"/>
    <w:pPr>
      <w:numPr>
        <w:ilvl w:val="2"/>
        <w:numId w:val="18"/>
      </w:numPr>
      <w:suppressAutoHyphens w:val="0"/>
    </w:pPr>
    <w:rPr>
      <w:i/>
      <w:iCs/>
      <w:u w:val="single"/>
      <w:lang w:eastAsia="cs-CZ"/>
    </w:rPr>
  </w:style>
  <w:style w:type="paragraph" w:customStyle="1" w:styleId="Rejstk">
    <w:name w:val="Rejstřík"/>
    <w:basedOn w:val="Normal"/>
    <w:rsid w:val="0089050F"/>
    <w:pPr>
      <w:suppressLineNumbers/>
      <w:suppressAutoHyphens/>
      <w:spacing w:before="0" w:after="60"/>
    </w:pPr>
    <w:rPr>
      <w:rFonts w:cs="Mangal"/>
      <w:sz w:val="22"/>
      <w:szCs w:val="24"/>
      <w:lang w:eastAsia="ar-SA"/>
    </w:rPr>
  </w:style>
  <w:style w:type="paragraph" w:customStyle="1" w:styleId="pvodn">
    <w:name w:val="_původní"/>
    <w:basedOn w:val="Normal"/>
    <w:rsid w:val="0089050F"/>
    <w:pPr>
      <w:spacing w:before="0" w:after="0"/>
    </w:pPr>
    <w:rPr>
      <w:rFonts w:cs="Arial"/>
      <w:color w:val="3366FF"/>
      <w:sz w:val="22"/>
      <w:szCs w:val="24"/>
      <w:lang w:eastAsia="ar-SA"/>
    </w:rPr>
  </w:style>
  <w:style w:type="paragraph" w:customStyle="1" w:styleId="Texttabulky">
    <w:name w:val="Text tabulky"/>
    <w:basedOn w:val="Normal"/>
    <w:rsid w:val="0089050F"/>
    <w:pPr>
      <w:suppressAutoHyphens/>
      <w:overflowPunct w:val="0"/>
      <w:autoSpaceDE w:val="0"/>
      <w:spacing w:before="0" w:after="0"/>
      <w:jc w:val="left"/>
      <w:textAlignment w:val="baseline"/>
    </w:pPr>
    <w:rPr>
      <w:rFonts w:cs="Arial"/>
      <w:szCs w:val="24"/>
      <w:lang w:val="en-US" w:eastAsia="ar-SA"/>
    </w:rPr>
  </w:style>
  <w:style w:type="paragraph" w:customStyle="1" w:styleId="Zkladntext32">
    <w:name w:val="Základní text 32"/>
    <w:basedOn w:val="Normal"/>
    <w:rsid w:val="0089050F"/>
    <w:pPr>
      <w:shd w:val="clear" w:color="auto" w:fill="FFFFFF"/>
      <w:suppressAutoHyphens/>
      <w:spacing w:before="0" w:after="60"/>
    </w:pPr>
    <w:rPr>
      <w:rFonts w:cs="Arial"/>
      <w:color w:val="0000FF"/>
      <w:sz w:val="22"/>
      <w:szCs w:val="24"/>
      <w:lang w:eastAsia="ar-SA"/>
    </w:rPr>
  </w:style>
  <w:style w:type="paragraph" w:customStyle="1" w:styleId="Pedformtovantext">
    <w:name w:val="Předformátovaný text"/>
    <w:basedOn w:val="Normal"/>
    <w:rsid w:val="0089050F"/>
    <w:pPr>
      <w:suppressAutoHyphens/>
      <w:spacing w:before="0" w:after="0"/>
    </w:pPr>
    <w:rPr>
      <w:rFonts w:ascii="Courier New" w:eastAsia="NSimSun" w:hAnsi="Courier New" w:cs="Courier New"/>
      <w:lang w:eastAsia="ar-SA"/>
    </w:rPr>
  </w:style>
  <w:style w:type="character" w:customStyle="1" w:styleId="ZkladntextChar">
    <w:name w:val="_Základní text Char"/>
    <w:basedOn w:val="DefaultParagraphFont"/>
    <w:link w:val="Zkladntext"/>
    <w:rsid w:val="00F75AFD"/>
    <w:rPr>
      <w:lang w:val="cs-CZ" w:eastAsia="ar-SA"/>
    </w:rPr>
  </w:style>
  <w:style w:type="paragraph" w:customStyle="1" w:styleId="zkladntext11">
    <w:name w:val="_základní text (11)"/>
    <w:basedOn w:val="Normal"/>
    <w:rsid w:val="00077CBA"/>
    <w:pPr>
      <w:spacing w:before="0" w:after="0"/>
      <w:ind w:firstLine="284"/>
      <w:jc w:val="left"/>
    </w:pPr>
    <w:rPr>
      <w:rFonts w:ascii="Times New Roman" w:hAnsi="Times New Roman"/>
      <w:sz w:val="22"/>
      <w:szCs w:val="22"/>
      <w:lang w:eastAsia="cs-CZ"/>
    </w:rPr>
  </w:style>
  <w:style w:type="paragraph" w:customStyle="1" w:styleId="ETCtext">
    <w:name w:val="ETC_text"/>
    <w:basedOn w:val="Normal"/>
    <w:link w:val="ETCtextChar"/>
    <w:qFormat/>
    <w:rsid w:val="00E913FC"/>
    <w:pPr>
      <w:tabs>
        <w:tab w:val="num" w:pos="284"/>
      </w:tabs>
      <w:spacing w:before="0" w:after="180" w:line="276" w:lineRule="auto"/>
      <w:ind w:left="284" w:hanging="284"/>
    </w:pPr>
    <w:rPr>
      <w:rFonts w:ascii="Calibri" w:hAnsi="Calibri"/>
      <w:sz w:val="22"/>
      <w:szCs w:val="24"/>
      <w:lang w:eastAsia="cs-CZ"/>
    </w:rPr>
  </w:style>
  <w:style w:type="paragraph" w:customStyle="1" w:styleId="ETCodrazky">
    <w:name w:val="ETC_odrazky"/>
    <w:basedOn w:val="ETCtext"/>
    <w:link w:val="ETCodrazkyChar"/>
    <w:qFormat/>
    <w:rsid w:val="00E913FC"/>
    <w:pPr>
      <w:tabs>
        <w:tab w:val="clear" w:pos="284"/>
        <w:tab w:val="num" w:pos="3228"/>
      </w:tabs>
      <w:ind w:left="3228" w:hanging="360"/>
      <w:contextualSpacing/>
    </w:pPr>
  </w:style>
  <w:style w:type="character" w:customStyle="1" w:styleId="ETCtextChar">
    <w:name w:val="ETC_text Char"/>
    <w:basedOn w:val="DefaultParagraphFont"/>
    <w:link w:val="ETCtext"/>
    <w:rsid w:val="00E913FC"/>
    <w:rPr>
      <w:rFonts w:ascii="Calibri" w:hAnsi="Calibri"/>
      <w:szCs w:val="24"/>
      <w:lang w:val="cs-CZ" w:eastAsia="cs-CZ"/>
    </w:rPr>
  </w:style>
  <w:style w:type="character" w:customStyle="1" w:styleId="ETCodrazkyChar">
    <w:name w:val="ETC_odrazky Char"/>
    <w:basedOn w:val="ETCtextChar"/>
    <w:link w:val="ETCodrazky"/>
    <w:rsid w:val="0064696B"/>
    <w:rPr>
      <w:rFonts w:ascii="Calibri" w:hAnsi="Calibri"/>
      <w:szCs w:val="24"/>
      <w:lang w:val="cs-CZ" w:eastAsia="cs-CZ"/>
    </w:rPr>
  </w:style>
  <w:style w:type="paragraph" w:customStyle="1" w:styleId="StylPrvndek003cm">
    <w:name w:val="Styl První řádek:  003 cm"/>
    <w:basedOn w:val="Normal"/>
    <w:rsid w:val="008903D5"/>
    <w:pPr>
      <w:ind w:firstLine="57"/>
    </w:pPr>
  </w:style>
  <w:style w:type="paragraph" w:customStyle="1" w:styleId="Nadpis11">
    <w:name w:val="_Nadpis 1.1"/>
    <w:basedOn w:val="Zkladntext"/>
    <w:next w:val="Zkladntext"/>
    <w:rsid w:val="004E2BF7"/>
    <w:pPr>
      <w:numPr>
        <w:ilvl w:val="1"/>
        <w:numId w:val="35"/>
      </w:numPr>
      <w:suppressAutoHyphens w:val="0"/>
      <w:spacing w:before="240" w:after="120"/>
    </w:pPr>
    <w:rPr>
      <w:rFonts w:ascii="Arial" w:hAnsi="Arial"/>
      <w:b/>
      <w:sz w:val="24"/>
      <w:szCs w:val="20"/>
      <w:lang w:eastAsia="cs-CZ"/>
    </w:rPr>
  </w:style>
  <w:style w:type="paragraph" w:customStyle="1" w:styleId="nadpistlust1">
    <w:name w:val="_nadpis tlustý 1"/>
    <w:basedOn w:val="Nadpis11"/>
    <w:next w:val="Zkladntext"/>
    <w:rsid w:val="004E2BF7"/>
    <w:pPr>
      <w:numPr>
        <w:ilvl w:val="0"/>
      </w:numPr>
      <w:spacing w:before="480" w:after="0"/>
    </w:pPr>
    <w:rPr>
      <w:smallCaps/>
      <w:sz w:val="26"/>
    </w:rPr>
  </w:style>
  <w:style w:type="paragraph" w:customStyle="1" w:styleId="nadpis111">
    <w:name w:val="_nadpis 1.1.1"/>
    <w:basedOn w:val="nadpistlust1"/>
    <w:next w:val="Zkladntext"/>
    <w:rsid w:val="004E2BF7"/>
    <w:pPr>
      <w:numPr>
        <w:ilvl w:val="2"/>
      </w:numPr>
      <w:spacing w:before="120" w:after="120"/>
    </w:pPr>
    <w:rPr>
      <w:i/>
      <w:smallCaps w:val="0"/>
      <w:sz w:val="22"/>
      <w:u w:val="single"/>
    </w:rPr>
  </w:style>
  <w:style w:type="paragraph" w:customStyle="1" w:styleId="StylNadpis11Ped6b">
    <w:name w:val="Styl _Nadpis 1.1 + Před:  6 b."/>
    <w:basedOn w:val="Nadpis11"/>
    <w:rsid w:val="004E2BF7"/>
    <w:pPr>
      <w:keepNext/>
      <w:numPr>
        <w:ilvl w:val="0"/>
        <w:numId w:val="0"/>
      </w:numPr>
      <w:tabs>
        <w:tab w:val="num" w:pos="860"/>
      </w:tabs>
      <w:spacing w:before="120"/>
      <w:ind w:left="860" w:hanging="576"/>
    </w:pPr>
    <w:rPr>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uiPriority="0"/>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uiPriority="0"/>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0"/>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9BA"/>
    <w:pPr>
      <w:spacing w:before="30" w:after="240"/>
      <w:ind w:firstLine="624"/>
      <w:jc w:val="both"/>
    </w:pPr>
    <w:rPr>
      <w:rFonts w:ascii="Arial" w:hAnsi="Arial"/>
      <w:sz w:val="20"/>
      <w:szCs w:val="20"/>
      <w:lang w:val="cs-CZ"/>
    </w:rPr>
  </w:style>
  <w:style w:type="paragraph" w:styleId="Heading1">
    <w:name w:val="heading 1"/>
    <w:aliases w:val="_Nadpis 1"/>
    <w:basedOn w:val="Normal"/>
    <w:next w:val="Normal"/>
    <w:link w:val="Heading1Char"/>
    <w:qFormat/>
    <w:rsid w:val="009E55D7"/>
    <w:pPr>
      <w:keepNext/>
      <w:widowControl w:val="0"/>
      <w:numPr>
        <w:numId w:val="9"/>
      </w:numPr>
      <w:spacing w:before="120"/>
      <w:outlineLvl w:val="0"/>
    </w:pPr>
    <w:rPr>
      <w:b/>
      <w:sz w:val="28"/>
    </w:rPr>
  </w:style>
  <w:style w:type="paragraph" w:styleId="Heading2">
    <w:name w:val="heading 2"/>
    <w:aliases w:val="Nadpis 2 Char1,Nadpis 2 Char Char,Nadpis 2 Char1 Char,Nadpis 2 Char2,Nadpis 2 Char Char Char,Nadpis 2 Char Char1,Nadpis 2 Char,_Nadpis 2"/>
    <w:basedOn w:val="Normal"/>
    <w:next w:val="Normal"/>
    <w:link w:val="Heading2Char"/>
    <w:qFormat/>
    <w:rsid w:val="0095455D"/>
    <w:pPr>
      <w:keepNext/>
      <w:widowControl w:val="0"/>
      <w:numPr>
        <w:ilvl w:val="1"/>
        <w:numId w:val="9"/>
      </w:numPr>
      <w:spacing w:before="120"/>
      <w:ind w:left="624" w:hanging="624"/>
      <w:outlineLvl w:val="1"/>
    </w:pPr>
    <w:rPr>
      <w:b/>
      <w:sz w:val="24"/>
    </w:rPr>
  </w:style>
  <w:style w:type="paragraph" w:styleId="Heading3">
    <w:name w:val="heading 3"/>
    <w:aliases w:val="Nadpis 3 Char,Nadpis 3 Char1,_Nadpis 3"/>
    <w:basedOn w:val="Normal"/>
    <w:next w:val="Normal"/>
    <w:link w:val="Heading3Char"/>
    <w:qFormat/>
    <w:rsid w:val="001659BA"/>
    <w:pPr>
      <w:keepNext/>
      <w:numPr>
        <w:ilvl w:val="2"/>
        <w:numId w:val="9"/>
      </w:numPr>
      <w:spacing w:before="240"/>
      <w:outlineLvl w:val="2"/>
    </w:pPr>
    <w:rPr>
      <w:rFonts w:cs="Arial"/>
      <w:b/>
      <w:bCs/>
      <w:i/>
      <w:color w:val="000000"/>
      <w:szCs w:val="24"/>
      <w:u w:val="single"/>
    </w:rPr>
  </w:style>
  <w:style w:type="paragraph" w:styleId="Heading4">
    <w:name w:val="heading 4"/>
    <w:basedOn w:val="Normal"/>
    <w:next w:val="Normal"/>
    <w:link w:val="Heading4Char"/>
    <w:qFormat/>
    <w:rsid w:val="003741B3"/>
    <w:pPr>
      <w:keepNext/>
      <w:tabs>
        <w:tab w:val="left" w:pos="1701"/>
      </w:tabs>
      <w:ind w:firstLine="0"/>
      <w:outlineLvl w:val="3"/>
    </w:pPr>
    <w:rPr>
      <w:b/>
      <w:szCs w:val="24"/>
    </w:rPr>
  </w:style>
  <w:style w:type="paragraph" w:styleId="Heading5">
    <w:name w:val="heading 5"/>
    <w:basedOn w:val="Normal"/>
    <w:next w:val="Normal"/>
    <w:link w:val="Heading5Char"/>
    <w:qFormat/>
    <w:rsid w:val="009E55D7"/>
    <w:pPr>
      <w:keepNext/>
      <w:numPr>
        <w:ilvl w:val="4"/>
        <w:numId w:val="9"/>
      </w:numPr>
      <w:tabs>
        <w:tab w:val="left" w:pos="2268"/>
      </w:tabs>
      <w:outlineLvl w:val="4"/>
    </w:pPr>
    <w:rPr>
      <w:bCs/>
      <w:i/>
    </w:rPr>
  </w:style>
  <w:style w:type="paragraph" w:styleId="Heading6">
    <w:name w:val="heading 6"/>
    <w:basedOn w:val="Normal"/>
    <w:next w:val="Normal"/>
    <w:link w:val="Heading6Char"/>
    <w:qFormat/>
    <w:rsid w:val="009E55D7"/>
    <w:pPr>
      <w:keepNext/>
      <w:numPr>
        <w:ilvl w:val="5"/>
        <w:numId w:val="9"/>
      </w:numPr>
      <w:outlineLvl w:val="5"/>
    </w:pPr>
    <w:rPr>
      <w:b/>
      <w:bCs/>
      <w:sz w:val="28"/>
    </w:rPr>
  </w:style>
  <w:style w:type="paragraph" w:styleId="Heading7">
    <w:name w:val="heading 7"/>
    <w:basedOn w:val="Normal"/>
    <w:next w:val="Normal"/>
    <w:link w:val="Heading7Char"/>
    <w:qFormat/>
    <w:rsid w:val="009E55D7"/>
    <w:pPr>
      <w:keepNext/>
      <w:numPr>
        <w:ilvl w:val="6"/>
        <w:numId w:val="9"/>
      </w:numPr>
      <w:outlineLvl w:val="6"/>
    </w:pPr>
    <w:rPr>
      <w:b/>
      <w:bCs/>
      <w:sz w:val="32"/>
    </w:rPr>
  </w:style>
  <w:style w:type="paragraph" w:styleId="Heading8">
    <w:name w:val="heading 8"/>
    <w:basedOn w:val="Normal"/>
    <w:next w:val="Normal"/>
    <w:link w:val="Heading8Char"/>
    <w:qFormat/>
    <w:rsid w:val="009E55D7"/>
    <w:pPr>
      <w:keepNext/>
      <w:numPr>
        <w:ilvl w:val="7"/>
        <w:numId w:val="9"/>
      </w:numPr>
      <w:outlineLvl w:val="7"/>
    </w:pPr>
    <w:rPr>
      <w:sz w:val="28"/>
    </w:rPr>
  </w:style>
  <w:style w:type="paragraph" w:styleId="Heading9">
    <w:name w:val="heading 9"/>
    <w:basedOn w:val="Normal"/>
    <w:next w:val="Normal"/>
    <w:link w:val="Heading9Char"/>
    <w:qFormat/>
    <w:rsid w:val="009E55D7"/>
    <w:pPr>
      <w:keepNext/>
      <w:numPr>
        <w:ilvl w:val="8"/>
        <w:numId w:val="9"/>
      </w:numPr>
      <w:outlineLvl w:val="8"/>
    </w:pPr>
    <w:rPr>
      <w:i/>
      <w:i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_Nadpis 1 Char"/>
    <w:basedOn w:val="DefaultParagraphFont"/>
    <w:link w:val="Heading1"/>
    <w:uiPriority w:val="9"/>
    <w:locked/>
    <w:rsid w:val="00FF63D0"/>
    <w:rPr>
      <w:rFonts w:ascii="Arial" w:hAnsi="Arial"/>
      <w:b/>
      <w:sz w:val="28"/>
      <w:szCs w:val="20"/>
      <w:lang w:val="cs-CZ"/>
    </w:rPr>
  </w:style>
  <w:style w:type="character" w:customStyle="1" w:styleId="Heading2Char">
    <w:name w:val="Heading 2 Char"/>
    <w:aliases w:val="Nadpis 2 Char1 Char1,Nadpis 2 Char Char Char1,Nadpis 2 Char1 Char Char,Nadpis 2 Char2 Char,Nadpis 2 Char Char Char Char,Nadpis 2 Char Char1 Char,Nadpis 2 Char Char2,_Nadpis 2 Char"/>
    <w:basedOn w:val="DefaultParagraphFont"/>
    <w:link w:val="Heading2"/>
    <w:locked/>
    <w:rsid w:val="0095455D"/>
    <w:rPr>
      <w:rFonts w:ascii="Arial" w:hAnsi="Arial"/>
      <w:b/>
      <w:sz w:val="24"/>
      <w:szCs w:val="20"/>
      <w:lang w:val="cs-CZ"/>
    </w:rPr>
  </w:style>
  <w:style w:type="character" w:customStyle="1" w:styleId="Heading3Char">
    <w:name w:val="Heading 3 Char"/>
    <w:aliases w:val="Nadpis 3 Char Char,Nadpis 3 Char1 Char,_Nadpis 3 Char"/>
    <w:basedOn w:val="DefaultParagraphFont"/>
    <w:link w:val="Heading3"/>
    <w:locked/>
    <w:rsid w:val="001659BA"/>
    <w:rPr>
      <w:rFonts w:ascii="Arial" w:hAnsi="Arial" w:cs="Arial"/>
      <w:b/>
      <w:bCs/>
      <w:i/>
      <w:color w:val="000000"/>
      <w:sz w:val="20"/>
      <w:szCs w:val="24"/>
      <w:u w:val="single"/>
      <w:lang w:val="cs-CZ"/>
    </w:rPr>
  </w:style>
  <w:style w:type="character" w:customStyle="1" w:styleId="Heading4Char">
    <w:name w:val="Heading 4 Char"/>
    <w:basedOn w:val="DefaultParagraphFont"/>
    <w:link w:val="Heading4"/>
    <w:locked/>
    <w:rsid w:val="00FF63D0"/>
    <w:rPr>
      <w:rFonts w:ascii="Arial" w:hAnsi="Arial"/>
      <w:b/>
      <w:sz w:val="20"/>
      <w:szCs w:val="24"/>
      <w:lang w:val="cs-CZ"/>
    </w:rPr>
  </w:style>
  <w:style w:type="character" w:customStyle="1" w:styleId="Heading5Char">
    <w:name w:val="Heading 5 Char"/>
    <w:basedOn w:val="DefaultParagraphFont"/>
    <w:link w:val="Heading5"/>
    <w:locked/>
    <w:rsid w:val="00FF63D0"/>
    <w:rPr>
      <w:rFonts w:ascii="Arial" w:hAnsi="Arial"/>
      <w:bCs/>
      <w:i/>
      <w:sz w:val="20"/>
      <w:szCs w:val="20"/>
      <w:lang w:val="cs-CZ"/>
    </w:rPr>
  </w:style>
  <w:style w:type="character" w:customStyle="1" w:styleId="Heading6Char">
    <w:name w:val="Heading 6 Char"/>
    <w:basedOn w:val="DefaultParagraphFont"/>
    <w:link w:val="Heading6"/>
    <w:locked/>
    <w:rsid w:val="00FF63D0"/>
    <w:rPr>
      <w:rFonts w:ascii="Arial" w:hAnsi="Arial"/>
      <w:b/>
      <w:bCs/>
      <w:sz w:val="28"/>
      <w:szCs w:val="20"/>
      <w:lang w:val="cs-CZ"/>
    </w:rPr>
  </w:style>
  <w:style w:type="character" w:customStyle="1" w:styleId="Heading7Char">
    <w:name w:val="Heading 7 Char"/>
    <w:basedOn w:val="DefaultParagraphFont"/>
    <w:link w:val="Heading7"/>
    <w:locked/>
    <w:rsid w:val="00FF63D0"/>
    <w:rPr>
      <w:rFonts w:ascii="Arial" w:hAnsi="Arial"/>
      <w:b/>
      <w:bCs/>
      <w:sz w:val="32"/>
      <w:szCs w:val="20"/>
      <w:lang w:val="cs-CZ"/>
    </w:rPr>
  </w:style>
  <w:style w:type="character" w:customStyle="1" w:styleId="Heading8Char">
    <w:name w:val="Heading 8 Char"/>
    <w:basedOn w:val="DefaultParagraphFont"/>
    <w:link w:val="Heading8"/>
    <w:locked/>
    <w:rsid w:val="00FF63D0"/>
    <w:rPr>
      <w:rFonts w:ascii="Arial" w:hAnsi="Arial"/>
      <w:sz w:val="28"/>
      <w:szCs w:val="20"/>
      <w:lang w:val="cs-CZ"/>
    </w:rPr>
  </w:style>
  <w:style w:type="character" w:customStyle="1" w:styleId="Heading9Char">
    <w:name w:val="Heading 9 Char"/>
    <w:basedOn w:val="DefaultParagraphFont"/>
    <w:link w:val="Heading9"/>
    <w:locked/>
    <w:rsid w:val="00FF63D0"/>
    <w:rPr>
      <w:rFonts w:ascii="Arial" w:hAnsi="Arial"/>
      <w:i/>
      <w:iCs/>
      <w:sz w:val="16"/>
      <w:szCs w:val="20"/>
      <w:lang w:val="cs-CZ"/>
    </w:rPr>
  </w:style>
  <w:style w:type="paragraph" w:styleId="BalloonText">
    <w:name w:val="Balloon Text"/>
    <w:basedOn w:val="Normal"/>
    <w:link w:val="BalloonTextChar"/>
    <w:uiPriority w:val="99"/>
    <w:rsid w:val="0002562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locked/>
    <w:rsid w:val="00025623"/>
    <w:rPr>
      <w:rFonts w:ascii="Tahoma" w:hAnsi="Tahoma" w:cs="Tahoma"/>
      <w:sz w:val="16"/>
      <w:szCs w:val="16"/>
      <w:lang w:val="cs-CZ"/>
    </w:rPr>
  </w:style>
  <w:style w:type="paragraph" w:styleId="TOC1">
    <w:name w:val="toc 1"/>
    <w:basedOn w:val="Normal"/>
    <w:next w:val="Normal"/>
    <w:autoRedefine/>
    <w:uiPriority w:val="39"/>
    <w:rsid w:val="00DC4EDE"/>
    <w:pPr>
      <w:tabs>
        <w:tab w:val="left" w:pos="442"/>
        <w:tab w:val="right" w:leader="dot" w:pos="9355"/>
      </w:tabs>
      <w:spacing w:before="120"/>
      <w:ind w:firstLine="284"/>
      <w:jc w:val="left"/>
    </w:pPr>
    <w:rPr>
      <w:b/>
      <w:bCs/>
      <w:caps/>
      <w:szCs w:val="24"/>
    </w:rPr>
  </w:style>
  <w:style w:type="paragraph" w:styleId="TOC2">
    <w:name w:val="toc 2"/>
    <w:basedOn w:val="Normal"/>
    <w:next w:val="Normal"/>
    <w:autoRedefine/>
    <w:uiPriority w:val="39"/>
    <w:rsid w:val="001659BA"/>
    <w:pPr>
      <w:tabs>
        <w:tab w:val="left" w:pos="1134"/>
        <w:tab w:val="right" w:leader="dot" w:pos="9355"/>
      </w:tabs>
      <w:spacing w:before="60" w:after="60"/>
      <w:ind w:left="850" w:hanging="425"/>
      <w:jc w:val="left"/>
    </w:pPr>
    <w:rPr>
      <w:smallCaps/>
      <w:noProof/>
      <w:szCs w:val="24"/>
    </w:rPr>
  </w:style>
  <w:style w:type="paragraph" w:styleId="TOC3">
    <w:name w:val="toc 3"/>
    <w:basedOn w:val="Normal"/>
    <w:next w:val="Normal"/>
    <w:autoRedefine/>
    <w:uiPriority w:val="39"/>
    <w:rsid w:val="007B5F4E"/>
    <w:pPr>
      <w:tabs>
        <w:tab w:val="left" w:pos="142"/>
        <w:tab w:val="left" w:pos="1320"/>
        <w:tab w:val="right" w:leader="dot" w:pos="9355"/>
      </w:tabs>
      <w:spacing w:after="0"/>
      <w:ind w:left="567" w:firstLine="0"/>
      <w:jc w:val="left"/>
    </w:pPr>
    <w:rPr>
      <w:rFonts w:cs="Arial"/>
      <w:iCs/>
      <w:noProof/>
      <w:szCs w:val="24"/>
    </w:rPr>
  </w:style>
  <w:style w:type="paragraph" w:styleId="TOC4">
    <w:name w:val="toc 4"/>
    <w:basedOn w:val="Normal"/>
    <w:next w:val="Normal"/>
    <w:autoRedefine/>
    <w:uiPriority w:val="99"/>
    <w:semiHidden/>
    <w:rsid w:val="009E55D7"/>
    <w:pPr>
      <w:ind w:left="660"/>
    </w:pPr>
    <w:rPr>
      <w:rFonts w:ascii="Times New Roman" w:hAnsi="Times New Roman"/>
      <w:szCs w:val="21"/>
    </w:rPr>
  </w:style>
  <w:style w:type="paragraph" w:styleId="TOC5">
    <w:name w:val="toc 5"/>
    <w:basedOn w:val="Normal"/>
    <w:next w:val="Normal"/>
    <w:autoRedefine/>
    <w:uiPriority w:val="99"/>
    <w:semiHidden/>
    <w:rsid w:val="009E55D7"/>
    <w:pPr>
      <w:ind w:left="880"/>
    </w:pPr>
    <w:rPr>
      <w:rFonts w:ascii="Times New Roman" w:hAnsi="Times New Roman"/>
      <w:szCs w:val="21"/>
    </w:rPr>
  </w:style>
  <w:style w:type="paragraph" w:styleId="TOC6">
    <w:name w:val="toc 6"/>
    <w:basedOn w:val="Normal"/>
    <w:next w:val="Normal"/>
    <w:autoRedefine/>
    <w:uiPriority w:val="99"/>
    <w:semiHidden/>
    <w:rsid w:val="009E55D7"/>
    <w:pPr>
      <w:ind w:left="1100"/>
    </w:pPr>
    <w:rPr>
      <w:rFonts w:ascii="Times New Roman" w:hAnsi="Times New Roman"/>
      <w:szCs w:val="21"/>
    </w:rPr>
  </w:style>
  <w:style w:type="paragraph" w:styleId="TOC7">
    <w:name w:val="toc 7"/>
    <w:basedOn w:val="Normal"/>
    <w:next w:val="Normal"/>
    <w:autoRedefine/>
    <w:uiPriority w:val="99"/>
    <w:semiHidden/>
    <w:rsid w:val="009E55D7"/>
    <w:pPr>
      <w:ind w:left="1320"/>
    </w:pPr>
    <w:rPr>
      <w:rFonts w:ascii="Times New Roman" w:hAnsi="Times New Roman"/>
      <w:szCs w:val="21"/>
    </w:rPr>
  </w:style>
  <w:style w:type="paragraph" w:styleId="TOC8">
    <w:name w:val="toc 8"/>
    <w:basedOn w:val="Normal"/>
    <w:next w:val="Normal"/>
    <w:autoRedefine/>
    <w:uiPriority w:val="99"/>
    <w:semiHidden/>
    <w:rsid w:val="009E55D7"/>
    <w:pPr>
      <w:ind w:left="1540"/>
    </w:pPr>
    <w:rPr>
      <w:rFonts w:ascii="Times New Roman" w:hAnsi="Times New Roman"/>
      <w:szCs w:val="21"/>
    </w:rPr>
  </w:style>
  <w:style w:type="paragraph" w:styleId="TOC9">
    <w:name w:val="toc 9"/>
    <w:basedOn w:val="Normal"/>
    <w:next w:val="Normal"/>
    <w:autoRedefine/>
    <w:uiPriority w:val="99"/>
    <w:semiHidden/>
    <w:rsid w:val="009E55D7"/>
    <w:pPr>
      <w:ind w:left="1760"/>
    </w:pPr>
    <w:rPr>
      <w:rFonts w:ascii="Times New Roman" w:hAnsi="Times New Roman"/>
      <w:szCs w:val="21"/>
    </w:rPr>
  </w:style>
  <w:style w:type="character" w:styleId="Hyperlink">
    <w:name w:val="Hyperlink"/>
    <w:basedOn w:val="DefaultParagraphFont"/>
    <w:uiPriority w:val="99"/>
    <w:rsid w:val="009E55D7"/>
    <w:rPr>
      <w:rFonts w:cs="Times New Roman"/>
      <w:color w:val="0000FF"/>
      <w:u w:val="single"/>
    </w:rPr>
  </w:style>
  <w:style w:type="paragraph" w:styleId="Header">
    <w:name w:val="header"/>
    <w:basedOn w:val="Normal"/>
    <w:link w:val="HeaderChar"/>
    <w:uiPriority w:val="99"/>
    <w:rsid w:val="009E55D7"/>
    <w:pPr>
      <w:tabs>
        <w:tab w:val="center" w:pos="4536"/>
        <w:tab w:val="right" w:pos="9072"/>
      </w:tabs>
    </w:pPr>
    <w:rPr>
      <w:sz w:val="16"/>
    </w:rPr>
  </w:style>
  <w:style w:type="character" w:customStyle="1" w:styleId="HeaderChar">
    <w:name w:val="Header Char"/>
    <w:basedOn w:val="DefaultParagraphFont"/>
    <w:link w:val="Header"/>
    <w:uiPriority w:val="99"/>
    <w:semiHidden/>
    <w:locked/>
    <w:rsid w:val="00FF63D0"/>
    <w:rPr>
      <w:rFonts w:ascii="Arial" w:hAnsi="Arial" w:cs="Times New Roman"/>
      <w:sz w:val="20"/>
      <w:szCs w:val="20"/>
      <w:lang w:val="cs-CZ"/>
    </w:rPr>
  </w:style>
  <w:style w:type="paragraph" w:styleId="Footer">
    <w:name w:val="footer"/>
    <w:basedOn w:val="Normal"/>
    <w:link w:val="FooterChar"/>
    <w:rsid w:val="009E55D7"/>
    <w:pPr>
      <w:tabs>
        <w:tab w:val="center" w:pos="4536"/>
        <w:tab w:val="right" w:pos="9072"/>
      </w:tabs>
    </w:pPr>
    <w:rPr>
      <w:sz w:val="16"/>
    </w:rPr>
  </w:style>
  <w:style w:type="character" w:customStyle="1" w:styleId="FooterChar">
    <w:name w:val="Footer Char"/>
    <w:basedOn w:val="DefaultParagraphFont"/>
    <w:link w:val="Footer"/>
    <w:locked/>
    <w:rsid w:val="00FF63D0"/>
    <w:rPr>
      <w:rFonts w:ascii="Arial" w:hAnsi="Arial" w:cs="Times New Roman"/>
      <w:sz w:val="20"/>
      <w:szCs w:val="20"/>
      <w:lang w:val="cs-CZ"/>
    </w:rPr>
  </w:style>
  <w:style w:type="paragraph" w:styleId="BodyText">
    <w:name w:val="Body Text"/>
    <w:aliases w:val="termo"/>
    <w:basedOn w:val="Normal"/>
    <w:link w:val="BodyTextChar"/>
    <w:uiPriority w:val="99"/>
    <w:rsid w:val="009E55D7"/>
    <w:pPr>
      <w:spacing w:before="40" w:after="40"/>
      <w:ind w:firstLine="680"/>
    </w:pPr>
    <w:rPr>
      <w:rFonts w:ascii="Times New Roman" w:hAnsi="Times New Roman"/>
      <w:sz w:val="24"/>
    </w:rPr>
  </w:style>
  <w:style w:type="character" w:customStyle="1" w:styleId="BodyTextChar">
    <w:name w:val="Body Text Char"/>
    <w:aliases w:val="termo Char"/>
    <w:basedOn w:val="DefaultParagraphFont"/>
    <w:link w:val="BodyText"/>
    <w:uiPriority w:val="99"/>
    <w:semiHidden/>
    <w:locked/>
    <w:rsid w:val="00FF63D0"/>
    <w:rPr>
      <w:rFonts w:ascii="Arial" w:hAnsi="Arial" w:cs="Times New Roman"/>
      <w:sz w:val="20"/>
      <w:szCs w:val="20"/>
      <w:lang w:val="cs-CZ"/>
    </w:rPr>
  </w:style>
  <w:style w:type="character" w:styleId="FollowedHyperlink">
    <w:name w:val="FollowedHyperlink"/>
    <w:basedOn w:val="DefaultParagraphFont"/>
    <w:uiPriority w:val="99"/>
    <w:rsid w:val="009E55D7"/>
    <w:rPr>
      <w:rFonts w:cs="Times New Roman"/>
      <w:color w:val="800080"/>
      <w:u w:val="single"/>
    </w:rPr>
  </w:style>
  <w:style w:type="paragraph" w:styleId="ListBullet">
    <w:name w:val="List Bullet"/>
    <w:basedOn w:val="List"/>
    <w:uiPriority w:val="99"/>
    <w:rsid w:val="009E55D7"/>
    <w:pPr>
      <w:spacing w:after="160"/>
      <w:ind w:left="720" w:hanging="360"/>
      <w:jc w:val="left"/>
    </w:pPr>
    <w:rPr>
      <w:rFonts w:ascii="Times New Roman" w:hAnsi="Times New Roman"/>
      <w:lang w:eastAsia="cs-CZ"/>
    </w:rPr>
  </w:style>
  <w:style w:type="paragraph" w:styleId="List">
    <w:name w:val="List"/>
    <w:basedOn w:val="Normal"/>
    <w:uiPriority w:val="99"/>
    <w:rsid w:val="009E55D7"/>
    <w:pPr>
      <w:ind w:left="283" w:hanging="283"/>
    </w:pPr>
  </w:style>
  <w:style w:type="paragraph" w:customStyle="1" w:styleId="Znaka2">
    <w:name w:val="Značka 2"/>
    <w:basedOn w:val="Normal"/>
    <w:uiPriority w:val="99"/>
    <w:rsid w:val="009E55D7"/>
    <w:pPr>
      <w:numPr>
        <w:numId w:val="2"/>
      </w:numPr>
      <w:spacing w:before="40" w:after="40"/>
      <w:ind w:left="964" w:right="680" w:hanging="284"/>
    </w:pPr>
    <w:rPr>
      <w:rFonts w:ascii="Times New Roman" w:hAnsi="Times New Roman"/>
      <w:sz w:val="24"/>
      <w:lang w:eastAsia="cs-CZ"/>
    </w:rPr>
  </w:style>
  <w:style w:type="paragraph" w:customStyle="1" w:styleId="Poslednzkladntext">
    <w:name w:val="Poslední základní text"/>
    <w:basedOn w:val="Normal"/>
    <w:uiPriority w:val="99"/>
    <w:rsid w:val="009E55D7"/>
    <w:pPr>
      <w:keepNext/>
      <w:spacing w:before="0"/>
      <w:jc w:val="left"/>
    </w:pPr>
    <w:rPr>
      <w:rFonts w:ascii="Times New Roman" w:hAnsi="Times New Roman"/>
      <w:lang w:eastAsia="cs-CZ"/>
    </w:rPr>
  </w:style>
  <w:style w:type="paragraph" w:customStyle="1" w:styleId="dek">
    <w:name w:val="Řádek"/>
    <w:basedOn w:val="Normal"/>
    <w:uiPriority w:val="99"/>
    <w:rsid w:val="009E55D7"/>
    <w:pPr>
      <w:spacing w:before="40" w:after="40"/>
    </w:pPr>
    <w:rPr>
      <w:rFonts w:ascii="Times New Roman" w:hAnsi="Times New Roman"/>
      <w:sz w:val="24"/>
      <w:lang w:eastAsia="cs-CZ"/>
    </w:rPr>
  </w:style>
  <w:style w:type="paragraph" w:customStyle="1" w:styleId="Znaka1">
    <w:name w:val="Značka 1"/>
    <w:basedOn w:val="Normal"/>
    <w:uiPriority w:val="99"/>
    <w:rsid w:val="009E55D7"/>
    <w:pPr>
      <w:tabs>
        <w:tab w:val="num" w:pos="360"/>
      </w:tabs>
      <w:spacing w:before="40" w:after="40"/>
      <w:ind w:left="360" w:right="284" w:hanging="360"/>
    </w:pPr>
    <w:rPr>
      <w:rFonts w:ascii="Times New Roman" w:hAnsi="Times New Roman"/>
      <w:sz w:val="24"/>
    </w:rPr>
  </w:style>
  <w:style w:type="paragraph" w:customStyle="1" w:styleId="Znaka">
    <w:name w:val="Značka"/>
    <w:uiPriority w:val="99"/>
    <w:rsid w:val="009E55D7"/>
    <w:pPr>
      <w:widowControl w:val="0"/>
      <w:ind w:left="289"/>
      <w:jc w:val="both"/>
    </w:pPr>
    <w:rPr>
      <w:color w:val="000000"/>
      <w:sz w:val="24"/>
      <w:szCs w:val="20"/>
      <w:lang w:val="cs-CZ" w:eastAsia="cs-CZ"/>
    </w:rPr>
  </w:style>
  <w:style w:type="paragraph" w:customStyle="1" w:styleId="Nadpis">
    <w:name w:val="Nadpis"/>
    <w:uiPriority w:val="99"/>
    <w:rsid w:val="009E55D7"/>
    <w:pPr>
      <w:widowControl w:val="0"/>
      <w:ind w:left="340"/>
      <w:jc w:val="both"/>
    </w:pPr>
    <w:rPr>
      <w:b/>
      <w:i/>
      <w:smallCaps/>
      <w:color w:val="000000"/>
      <w:sz w:val="24"/>
      <w:szCs w:val="20"/>
      <w:u w:val="single"/>
      <w:lang w:val="cs-CZ" w:eastAsia="cs-CZ"/>
    </w:rPr>
  </w:style>
  <w:style w:type="paragraph" w:customStyle="1" w:styleId="Neslovannadpis">
    <w:name w:val="Nečíslovaný nadpis"/>
    <w:basedOn w:val="Normal"/>
    <w:uiPriority w:val="99"/>
    <w:rsid w:val="009E55D7"/>
    <w:pPr>
      <w:spacing w:before="40" w:after="40"/>
      <w:ind w:firstLine="340"/>
      <w:jc w:val="left"/>
    </w:pPr>
    <w:rPr>
      <w:b/>
      <w:bCs/>
      <w:i/>
      <w:sz w:val="24"/>
      <w:lang w:eastAsia="cs-CZ"/>
    </w:rPr>
  </w:style>
  <w:style w:type="paragraph" w:customStyle="1" w:styleId="Vypis">
    <w:name w:val="Vypis"/>
    <w:basedOn w:val="Normal"/>
    <w:uiPriority w:val="99"/>
    <w:rsid w:val="009E55D7"/>
    <w:pPr>
      <w:overflowPunct w:val="0"/>
      <w:autoSpaceDE w:val="0"/>
      <w:autoSpaceDN w:val="0"/>
      <w:adjustRightInd w:val="0"/>
      <w:spacing w:before="0" w:after="60" w:line="240" w:lineRule="atLeast"/>
      <w:jc w:val="left"/>
      <w:textAlignment w:val="baseline"/>
    </w:pPr>
    <w:rPr>
      <w:rFonts w:ascii="Times New Roman" w:hAnsi="Times New Roman"/>
      <w:lang w:eastAsia="cs-CZ"/>
    </w:rPr>
  </w:style>
  <w:style w:type="paragraph" w:customStyle="1" w:styleId="Lucie">
    <w:name w:val="Lucie"/>
    <w:basedOn w:val="Normal"/>
    <w:uiPriority w:val="99"/>
    <w:rsid w:val="009E55D7"/>
    <w:pPr>
      <w:spacing w:before="0" w:after="0"/>
      <w:jc w:val="left"/>
    </w:pPr>
    <w:rPr>
      <w:caps/>
      <w:sz w:val="22"/>
      <w:lang w:eastAsia="cs-CZ"/>
    </w:rPr>
  </w:style>
  <w:style w:type="paragraph" w:customStyle="1" w:styleId="n">
    <w:name w:val="n"/>
    <w:basedOn w:val="Normal"/>
    <w:uiPriority w:val="99"/>
    <w:rsid w:val="009E55D7"/>
    <w:pPr>
      <w:numPr>
        <w:numId w:val="1"/>
      </w:numPr>
    </w:pPr>
  </w:style>
  <w:style w:type="paragraph" w:styleId="NormalWeb">
    <w:name w:val="Normal (Web)"/>
    <w:basedOn w:val="Normal"/>
    <w:uiPriority w:val="99"/>
    <w:rsid w:val="009E55D7"/>
    <w:pPr>
      <w:spacing w:before="100" w:beforeAutospacing="1" w:after="100" w:afterAutospacing="1"/>
      <w:jc w:val="left"/>
    </w:pPr>
    <w:rPr>
      <w:rFonts w:ascii="Arial Unicode MS" w:hAnsi="Arial Unicode MS" w:cs="Arial Unicode MS"/>
      <w:sz w:val="24"/>
      <w:szCs w:val="24"/>
      <w:lang w:val="en-US"/>
    </w:rPr>
  </w:style>
  <w:style w:type="paragraph" w:customStyle="1" w:styleId="Import0">
    <w:name w:val="Import 0"/>
    <w:basedOn w:val="Normal"/>
    <w:uiPriority w:val="99"/>
    <w:rsid w:val="009E55D7"/>
    <w:pPr>
      <w:suppressAutoHyphens/>
      <w:spacing w:before="0" w:after="0" w:line="276" w:lineRule="auto"/>
      <w:jc w:val="left"/>
    </w:pPr>
    <w:rPr>
      <w:rFonts w:ascii="Courier New" w:hAnsi="Courier New"/>
      <w:sz w:val="24"/>
      <w:lang w:val="en-US"/>
    </w:rPr>
  </w:style>
  <w:style w:type="paragraph" w:customStyle="1" w:styleId="Import10">
    <w:name w:val="Import 10"/>
    <w:basedOn w:val="Import0"/>
    <w:uiPriority w:val="99"/>
    <w:rsid w:val="009E55D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28" w:lineRule="auto"/>
      <w:ind w:left="720"/>
    </w:pPr>
  </w:style>
  <w:style w:type="paragraph" w:customStyle="1" w:styleId="Import17">
    <w:name w:val="Import 17"/>
    <w:basedOn w:val="Import0"/>
    <w:uiPriority w:val="99"/>
    <w:rsid w:val="009E55D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28" w:lineRule="auto"/>
      <w:ind w:left="1872"/>
    </w:pPr>
  </w:style>
  <w:style w:type="paragraph" w:customStyle="1" w:styleId="Import18">
    <w:name w:val="Import 18"/>
    <w:basedOn w:val="Import0"/>
    <w:uiPriority w:val="99"/>
    <w:rsid w:val="009E55D7"/>
    <w:pPr>
      <w:tabs>
        <w:tab w:val="left" w:pos="1872"/>
      </w:tabs>
      <w:spacing w:line="228" w:lineRule="auto"/>
      <w:ind w:left="720"/>
    </w:pPr>
  </w:style>
  <w:style w:type="paragraph" w:customStyle="1" w:styleId="Import19">
    <w:name w:val="Import 19"/>
    <w:basedOn w:val="Import0"/>
    <w:uiPriority w:val="99"/>
    <w:rsid w:val="009E55D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28" w:lineRule="auto"/>
      <w:ind w:left="2160" w:hanging="288"/>
    </w:pPr>
  </w:style>
  <w:style w:type="paragraph" w:customStyle="1" w:styleId="xl30">
    <w:name w:val="xl30"/>
    <w:basedOn w:val="Normal"/>
    <w:uiPriority w:val="99"/>
    <w:rsid w:val="009E55D7"/>
    <w:pPr>
      <w:spacing w:before="100" w:beforeAutospacing="1" w:after="100" w:afterAutospacing="1"/>
      <w:jc w:val="left"/>
    </w:pPr>
    <w:rPr>
      <w:rFonts w:cs="Arial"/>
      <w:sz w:val="16"/>
      <w:szCs w:val="16"/>
      <w:lang w:eastAsia="cs-CZ"/>
    </w:rPr>
  </w:style>
  <w:style w:type="paragraph" w:styleId="BodyTextIndent">
    <w:name w:val="Body Text Indent"/>
    <w:basedOn w:val="Normal"/>
    <w:link w:val="BodyTextIndentChar"/>
    <w:uiPriority w:val="99"/>
    <w:rsid w:val="009E55D7"/>
    <w:pPr>
      <w:spacing w:before="0" w:after="0"/>
      <w:ind w:left="567" w:firstLine="284"/>
    </w:pPr>
    <w:rPr>
      <w:rFonts w:cs="Arial"/>
      <w:lang w:eastAsia="cs-CZ"/>
    </w:rPr>
  </w:style>
  <w:style w:type="character" w:customStyle="1" w:styleId="BodyTextIndentChar">
    <w:name w:val="Body Text Indent Char"/>
    <w:basedOn w:val="DefaultParagraphFont"/>
    <w:link w:val="BodyTextIndent"/>
    <w:uiPriority w:val="99"/>
    <w:semiHidden/>
    <w:locked/>
    <w:rsid w:val="00FF63D0"/>
    <w:rPr>
      <w:rFonts w:ascii="Arial" w:hAnsi="Arial" w:cs="Times New Roman"/>
      <w:sz w:val="20"/>
      <w:szCs w:val="20"/>
      <w:lang w:val="cs-CZ"/>
    </w:rPr>
  </w:style>
  <w:style w:type="paragraph" w:styleId="BodyTextIndent3">
    <w:name w:val="Body Text Indent 3"/>
    <w:basedOn w:val="Normal"/>
    <w:link w:val="BodyTextIndent3Char"/>
    <w:uiPriority w:val="99"/>
    <w:rsid w:val="009E55D7"/>
    <w:pPr>
      <w:spacing w:before="0" w:after="0"/>
      <w:ind w:left="567" w:firstLine="284"/>
      <w:jc w:val="left"/>
    </w:pPr>
    <w:rPr>
      <w:color w:val="000000"/>
      <w:lang w:val="en-US" w:eastAsia="cs-CZ"/>
    </w:rPr>
  </w:style>
  <w:style w:type="character" w:customStyle="1" w:styleId="BodyTextIndent3Char">
    <w:name w:val="Body Text Indent 3 Char"/>
    <w:basedOn w:val="DefaultParagraphFont"/>
    <w:link w:val="BodyTextIndent3"/>
    <w:uiPriority w:val="99"/>
    <w:semiHidden/>
    <w:locked/>
    <w:rsid w:val="00FF63D0"/>
    <w:rPr>
      <w:rFonts w:ascii="Arial" w:hAnsi="Arial" w:cs="Times New Roman"/>
      <w:sz w:val="16"/>
      <w:szCs w:val="16"/>
      <w:lang w:val="cs-CZ"/>
    </w:rPr>
  </w:style>
  <w:style w:type="paragraph" w:customStyle="1" w:styleId="xl24">
    <w:name w:val="xl24"/>
    <w:basedOn w:val="Normal"/>
    <w:uiPriority w:val="99"/>
    <w:rsid w:val="009E55D7"/>
    <w:pPr>
      <w:spacing w:before="100" w:beforeAutospacing="1" w:after="100" w:afterAutospacing="1"/>
      <w:jc w:val="left"/>
    </w:pPr>
    <w:rPr>
      <w:rFonts w:cs="Arial"/>
      <w:sz w:val="24"/>
      <w:szCs w:val="24"/>
      <w:lang w:val="en-US"/>
    </w:rPr>
  </w:style>
  <w:style w:type="paragraph" w:customStyle="1" w:styleId="xl25">
    <w:name w:val="xl25"/>
    <w:basedOn w:val="Normal"/>
    <w:uiPriority w:val="99"/>
    <w:rsid w:val="009E55D7"/>
    <w:pPr>
      <w:spacing w:before="100" w:beforeAutospacing="1" w:after="100" w:afterAutospacing="1"/>
      <w:jc w:val="right"/>
    </w:pPr>
    <w:rPr>
      <w:rFonts w:cs="Arial"/>
      <w:b/>
      <w:bCs/>
      <w:sz w:val="24"/>
      <w:szCs w:val="24"/>
      <w:lang w:val="en-US"/>
    </w:rPr>
  </w:style>
  <w:style w:type="paragraph" w:customStyle="1" w:styleId="xl26">
    <w:name w:val="xl26"/>
    <w:basedOn w:val="Normal"/>
    <w:uiPriority w:val="99"/>
    <w:rsid w:val="009E55D7"/>
    <w:pPr>
      <w:spacing w:before="100" w:beforeAutospacing="1" w:after="100" w:afterAutospacing="1"/>
      <w:jc w:val="right"/>
    </w:pPr>
    <w:rPr>
      <w:rFonts w:cs="Arial"/>
      <w:sz w:val="24"/>
      <w:szCs w:val="24"/>
      <w:lang w:val="en-US"/>
    </w:rPr>
  </w:style>
  <w:style w:type="paragraph" w:customStyle="1" w:styleId="xl27">
    <w:name w:val="xl27"/>
    <w:basedOn w:val="Normal"/>
    <w:uiPriority w:val="99"/>
    <w:rsid w:val="009E55D7"/>
    <w:pPr>
      <w:spacing w:before="100" w:beforeAutospacing="1" w:after="100" w:afterAutospacing="1"/>
      <w:jc w:val="left"/>
    </w:pPr>
    <w:rPr>
      <w:rFonts w:cs="Arial"/>
      <w:b/>
      <w:bCs/>
      <w:sz w:val="24"/>
      <w:szCs w:val="24"/>
      <w:lang w:val="en-US"/>
    </w:rPr>
  </w:style>
  <w:style w:type="paragraph" w:customStyle="1" w:styleId="xl29">
    <w:name w:val="xl29"/>
    <w:basedOn w:val="Normal"/>
    <w:uiPriority w:val="99"/>
    <w:rsid w:val="009E55D7"/>
    <w:pPr>
      <w:spacing w:before="100" w:beforeAutospacing="1" w:after="100" w:afterAutospacing="1"/>
      <w:jc w:val="center"/>
    </w:pPr>
    <w:rPr>
      <w:rFonts w:ascii="Arial Unicode MS" w:hAnsi="Arial Unicode MS" w:cs="Arial Unicode MS"/>
      <w:sz w:val="24"/>
      <w:szCs w:val="24"/>
      <w:lang w:val="en-US"/>
    </w:rPr>
  </w:style>
  <w:style w:type="paragraph" w:styleId="BodyText2">
    <w:name w:val="Body Text 2"/>
    <w:basedOn w:val="Normal"/>
    <w:link w:val="BodyText2Char"/>
    <w:uiPriority w:val="99"/>
    <w:rsid w:val="009E55D7"/>
    <w:rPr>
      <w:b/>
    </w:rPr>
  </w:style>
  <w:style w:type="character" w:customStyle="1" w:styleId="BodyText2Char">
    <w:name w:val="Body Text 2 Char"/>
    <w:basedOn w:val="DefaultParagraphFont"/>
    <w:link w:val="BodyText2"/>
    <w:uiPriority w:val="99"/>
    <w:semiHidden/>
    <w:locked/>
    <w:rsid w:val="00FF63D0"/>
    <w:rPr>
      <w:rFonts w:ascii="Arial" w:hAnsi="Arial" w:cs="Times New Roman"/>
      <w:sz w:val="20"/>
      <w:szCs w:val="20"/>
      <w:lang w:val="cs-CZ"/>
    </w:rPr>
  </w:style>
  <w:style w:type="paragraph" w:styleId="BodyText3">
    <w:name w:val="Body Text 3"/>
    <w:basedOn w:val="Normal"/>
    <w:link w:val="BodyText3Char"/>
    <w:uiPriority w:val="99"/>
    <w:rsid w:val="009E55D7"/>
    <w:rPr>
      <w:b/>
      <w:bCs/>
      <w:i/>
      <w:iCs/>
    </w:rPr>
  </w:style>
  <w:style w:type="character" w:customStyle="1" w:styleId="BodyText3Char">
    <w:name w:val="Body Text 3 Char"/>
    <w:basedOn w:val="DefaultParagraphFont"/>
    <w:link w:val="BodyText3"/>
    <w:uiPriority w:val="99"/>
    <w:semiHidden/>
    <w:locked/>
    <w:rsid w:val="00FF63D0"/>
    <w:rPr>
      <w:rFonts w:ascii="Arial" w:hAnsi="Arial" w:cs="Times New Roman"/>
      <w:sz w:val="16"/>
      <w:szCs w:val="16"/>
      <w:lang w:val="cs-CZ"/>
    </w:rPr>
  </w:style>
  <w:style w:type="paragraph" w:styleId="BodyTextIndent2">
    <w:name w:val="Body Text Indent 2"/>
    <w:basedOn w:val="Normal"/>
    <w:link w:val="BodyTextIndent2Char"/>
    <w:rsid w:val="009E55D7"/>
    <w:pPr>
      <w:spacing w:line="480" w:lineRule="auto"/>
      <w:ind w:left="283"/>
    </w:pPr>
  </w:style>
  <w:style w:type="character" w:customStyle="1" w:styleId="BodyTextIndent2Char">
    <w:name w:val="Body Text Indent 2 Char"/>
    <w:basedOn w:val="DefaultParagraphFont"/>
    <w:link w:val="BodyTextIndent2"/>
    <w:semiHidden/>
    <w:locked/>
    <w:rsid w:val="00FF63D0"/>
    <w:rPr>
      <w:rFonts w:ascii="Arial" w:hAnsi="Arial" w:cs="Times New Roman"/>
      <w:sz w:val="20"/>
      <w:szCs w:val="20"/>
      <w:lang w:val="cs-CZ"/>
    </w:rPr>
  </w:style>
  <w:style w:type="paragraph" w:styleId="DocumentMap">
    <w:name w:val="Document Map"/>
    <w:basedOn w:val="Normal"/>
    <w:link w:val="DocumentMapChar"/>
    <w:uiPriority w:val="99"/>
    <w:semiHidden/>
    <w:rsid w:val="00B56835"/>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FF63D0"/>
    <w:rPr>
      <w:rFonts w:cs="Times New Roman"/>
      <w:sz w:val="2"/>
      <w:lang w:val="cs-CZ"/>
    </w:rPr>
  </w:style>
  <w:style w:type="paragraph" w:styleId="Caption">
    <w:name w:val="caption"/>
    <w:basedOn w:val="Normal"/>
    <w:next w:val="Normal"/>
    <w:qFormat/>
    <w:rsid w:val="009E55D7"/>
    <w:pPr>
      <w:spacing w:before="0" w:after="0"/>
      <w:jc w:val="left"/>
    </w:pPr>
    <w:rPr>
      <w:rFonts w:ascii="Arial Black" w:hAnsi="Arial Black"/>
      <w:sz w:val="28"/>
      <w:lang w:eastAsia="cs-CZ"/>
    </w:rPr>
  </w:style>
  <w:style w:type="paragraph" w:styleId="List2">
    <w:name w:val="List 2"/>
    <w:basedOn w:val="Normal"/>
    <w:uiPriority w:val="99"/>
    <w:rsid w:val="009E55D7"/>
    <w:pPr>
      <w:ind w:left="566" w:hanging="283"/>
    </w:pPr>
  </w:style>
  <w:style w:type="paragraph" w:customStyle="1" w:styleId="nadpis10">
    <w:name w:val="nadpis10"/>
    <w:basedOn w:val="Normal"/>
    <w:uiPriority w:val="99"/>
    <w:rsid w:val="009E55D7"/>
    <w:pPr>
      <w:spacing w:before="100" w:beforeAutospacing="1" w:after="100" w:afterAutospacing="1"/>
      <w:jc w:val="left"/>
    </w:pPr>
    <w:rPr>
      <w:rFonts w:ascii="Times New Roman" w:hAnsi="Times New Roman"/>
      <w:sz w:val="24"/>
      <w:szCs w:val="24"/>
      <w:lang w:eastAsia="cs-CZ"/>
    </w:rPr>
  </w:style>
  <w:style w:type="character" w:styleId="Strong">
    <w:name w:val="Strong"/>
    <w:basedOn w:val="DefaultParagraphFont"/>
    <w:uiPriority w:val="99"/>
    <w:qFormat/>
    <w:rsid w:val="009E55D7"/>
    <w:rPr>
      <w:rFonts w:cs="Times New Roman"/>
      <w:b/>
      <w:bCs/>
    </w:rPr>
  </w:style>
  <w:style w:type="paragraph" w:customStyle="1" w:styleId="AZKtext">
    <w:name w:val="AZK text"/>
    <w:basedOn w:val="Normal"/>
    <w:uiPriority w:val="99"/>
    <w:rsid w:val="009E55D7"/>
    <w:pPr>
      <w:spacing w:before="40" w:after="40"/>
      <w:ind w:left="340" w:firstLine="340"/>
      <w:contextualSpacing/>
    </w:pPr>
    <w:rPr>
      <w:lang w:eastAsia="cs-CZ"/>
    </w:rPr>
  </w:style>
  <w:style w:type="paragraph" w:customStyle="1" w:styleId="AZKnadpis2">
    <w:name w:val="AZK nadpis 2"/>
    <w:basedOn w:val="Normal"/>
    <w:next w:val="AZKtext"/>
    <w:uiPriority w:val="99"/>
    <w:rsid w:val="009E55D7"/>
    <w:pPr>
      <w:numPr>
        <w:ilvl w:val="1"/>
        <w:numId w:val="4"/>
      </w:numPr>
      <w:spacing w:before="160" w:after="100"/>
      <w:jc w:val="left"/>
    </w:pPr>
    <w:rPr>
      <w:b/>
      <w:color w:val="005641"/>
      <w:sz w:val="28"/>
      <w:szCs w:val="28"/>
      <w:lang w:eastAsia="cs-CZ"/>
    </w:rPr>
  </w:style>
  <w:style w:type="paragraph" w:customStyle="1" w:styleId="AZKnadpis1">
    <w:name w:val="AZK nadpis 1"/>
    <w:basedOn w:val="Normal"/>
    <w:next w:val="AZKtext"/>
    <w:uiPriority w:val="99"/>
    <w:rsid w:val="009E55D7"/>
    <w:pPr>
      <w:numPr>
        <w:numId w:val="4"/>
      </w:numPr>
      <w:spacing w:before="240" w:after="100"/>
      <w:jc w:val="left"/>
    </w:pPr>
    <w:rPr>
      <w:b/>
      <w:color w:val="005641"/>
      <w:sz w:val="32"/>
      <w:szCs w:val="28"/>
      <w:lang w:eastAsia="cs-CZ"/>
    </w:rPr>
  </w:style>
  <w:style w:type="paragraph" w:customStyle="1" w:styleId="AZKnadpis3">
    <w:name w:val="AZK nadpis 3"/>
    <w:basedOn w:val="Normal"/>
    <w:next w:val="AZKtext"/>
    <w:uiPriority w:val="99"/>
    <w:rsid w:val="009E55D7"/>
    <w:pPr>
      <w:numPr>
        <w:ilvl w:val="2"/>
        <w:numId w:val="4"/>
      </w:numPr>
      <w:spacing w:before="120" w:after="100"/>
      <w:jc w:val="left"/>
    </w:pPr>
    <w:rPr>
      <w:b/>
      <w:color w:val="005641"/>
      <w:sz w:val="24"/>
      <w:szCs w:val="28"/>
      <w:lang w:eastAsia="cs-CZ"/>
    </w:rPr>
  </w:style>
  <w:style w:type="paragraph" w:customStyle="1" w:styleId="AZKnadpis4">
    <w:name w:val="AZK nadpis 4"/>
    <w:next w:val="AZKtext"/>
    <w:uiPriority w:val="99"/>
    <w:rsid w:val="009E55D7"/>
    <w:pPr>
      <w:numPr>
        <w:ilvl w:val="3"/>
        <w:numId w:val="4"/>
      </w:numPr>
      <w:spacing w:before="100" w:after="100"/>
    </w:pPr>
    <w:rPr>
      <w:rFonts w:ascii="Arial" w:hAnsi="Arial"/>
      <w:b/>
      <w:color w:val="005641"/>
      <w:sz w:val="20"/>
      <w:szCs w:val="28"/>
      <w:lang w:val="cs-CZ" w:eastAsia="cs-CZ"/>
    </w:rPr>
  </w:style>
  <w:style w:type="paragraph" w:customStyle="1" w:styleId="AZKtextCharChar">
    <w:name w:val="AZK text Char Char"/>
    <w:basedOn w:val="Normal"/>
    <w:uiPriority w:val="99"/>
    <w:rsid w:val="009E55D7"/>
    <w:pPr>
      <w:spacing w:before="40" w:after="40"/>
      <w:ind w:left="340" w:firstLine="340"/>
      <w:contextualSpacing/>
    </w:pPr>
    <w:rPr>
      <w:lang w:eastAsia="cs-CZ"/>
    </w:rPr>
  </w:style>
  <w:style w:type="paragraph" w:styleId="EnvelopeReturn">
    <w:name w:val="envelope return"/>
    <w:basedOn w:val="Normal"/>
    <w:uiPriority w:val="99"/>
    <w:rsid w:val="009E55D7"/>
    <w:pPr>
      <w:tabs>
        <w:tab w:val="left" w:pos="851"/>
      </w:tabs>
      <w:spacing w:before="0" w:after="0"/>
    </w:pPr>
    <w:rPr>
      <w:rFonts w:ascii="Times New Roman" w:hAnsi="Times New Roman"/>
      <w:sz w:val="24"/>
      <w:lang w:eastAsia="cs-CZ"/>
    </w:rPr>
  </w:style>
  <w:style w:type="paragraph" w:customStyle="1" w:styleId="slovan">
    <w:name w:val="Číslovaný"/>
    <w:basedOn w:val="Normal"/>
    <w:uiPriority w:val="99"/>
    <w:rsid w:val="009E55D7"/>
    <w:pPr>
      <w:tabs>
        <w:tab w:val="num" w:pos="360"/>
      </w:tabs>
      <w:spacing w:before="80" w:after="0" w:line="264" w:lineRule="auto"/>
      <w:ind w:left="283" w:hanging="283"/>
    </w:pPr>
    <w:rPr>
      <w:rFonts w:ascii="Times New Roman" w:hAnsi="Times New Roman"/>
      <w:sz w:val="22"/>
      <w:lang w:eastAsia="cs-CZ"/>
    </w:rPr>
  </w:style>
  <w:style w:type="paragraph" w:customStyle="1" w:styleId="H2">
    <w:name w:val="H2"/>
    <w:basedOn w:val="Normal"/>
    <w:next w:val="Normal"/>
    <w:uiPriority w:val="99"/>
    <w:rsid w:val="009E55D7"/>
    <w:pPr>
      <w:keepNext/>
      <w:spacing w:before="100" w:after="100"/>
      <w:jc w:val="left"/>
      <w:outlineLvl w:val="2"/>
    </w:pPr>
    <w:rPr>
      <w:rFonts w:ascii="Times New Roman" w:hAnsi="Times New Roman"/>
      <w:b/>
      <w:sz w:val="36"/>
      <w:lang w:eastAsia="cs-CZ"/>
    </w:rPr>
  </w:style>
  <w:style w:type="paragraph" w:customStyle="1" w:styleId="H3">
    <w:name w:val="H3"/>
    <w:basedOn w:val="Normal"/>
    <w:next w:val="Normal"/>
    <w:uiPriority w:val="99"/>
    <w:rsid w:val="009E55D7"/>
    <w:pPr>
      <w:keepNext/>
      <w:spacing w:before="100" w:after="100"/>
      <w:jc w:val="left"/>
      <w:outlineLvl w:val="3"/>
    </w:pPr>
    <w:rPr>
      <w:rFonts w:ascii="Times New Roman" w:hAnsi="Times New Roman"/>
      <w:b/>
      <w:sz w:val="28"/>
      <w:lang w:eastAsia="cs-CZ"/>
    </w:rPr>
  </w:style>
  <w:style w:type="paragraph" w:customStyle="1" w:styleId="H4">
    <w:name w:val="H4"/>
    <w:basedOn w:val="Normal"/>
    <w:next w:val="Normal"/>
    <w:uiPriority w:val="99"/>
    <w:rsid w:val="009E55D7"/>
    <w:pPr>
      <w:keepNext/>
      <w:spacing w:before="100" w:after="100"/>
      <w:jc w:val="left"/>
      <w:outlineLvl w:val="4"/>
    </w:pPr>
    <w:rPr>
      <w:rFonts w:ascii="Times New Roman" w:hAnsi="Times New Roman"/>
      <w:b/>
      <w:sz w:val="24"/>
      <w:lang w:eastAsia="cs-CZ"/>
    </w:rPr>
  </w:style>
  <w:style w:type="character" w:customStyle="1" w:styleId="apple-style-span">
    <w:name w:val="apple-style-span"/>
    <w:basedOn w:val="DefaultParagraphFont"/>
    <w:uiPriority w:val="99"/>
    <w:rsid w:val="00B2522A"/>
    <w:rPr>
      <w:rFonts w:cs="Times New Roman"/>
    </w:rPr>
  </w:style>
  <w:style w:type="table" w:styleId="TableGrid">
    <w:name w:val="Table Grid"/>
    <w:basedOn w:val="TableNormal"/>
    <w:rsid w:val="0082412E"/>
    <w:pPr>
      <w:suppressAutoHyphens/>
      <w:spacing w:before="30" w:after="3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3956D4"/>
    <w:pPr>
      <w:spacing w:before="0" w:after="0"/>
      <w:jc w:val="left"/>
    </w:pPr>
    <w:rPr>
      <w:szCs w:val="21"/>
      <w:lang w:val="en-US"/>
    </w:rPr>
  </w:style>
  <w:style w:type="character" w:customStyle="1" w:styleId="PlainTextChar">
    <w:name w:val="Plain Text Char"/>
    <w:basedOn w:val="DefaultParagraphFont"/>
    <w:link w:val="PlainText"/>
    <w:uiPriority w:val="99"/>
    <w:locked/>
    <w:rsid w:val="003956D4"/>
    <w:rPr>
      <w:rFonts w:ascii="Arial" w:hAnsi="Arial" w:cs="Times New Roman"/>
      <w:sz w:val="21"/>
      <w:szCs w:val="21"/>
      <w:lang w:val="en-US" w:eastAsia="en-US" w:bidi="ar-SA"/>
    </w:rPr>
  </w:style>
  <w:style w:type="paragraph" w:customStyle="1" w:styleId="normlnsodskokyza">
    <w:name w:val="normální s odskoky za"/>
    <w:basedOn w:val="Normal"/>
    <w:uiPriority w:val="99"/>
    <w:rsid w:val="00144B59"/>
    <w:pPr>
      <w:autoSpaceDE w:val="0"/>
      <w:autoSpaceDN w:val="0"/>
      <w:spacing w:before="0"/>
    </w:pPr>
    <w:rPr>
      <w:sz w:val="22"/>
      <w:lang w:eastAsia="cs-CZ"/>
    </w:rPr>
  </w:style>
  <w:style w:type="character" w:styleId="Emphasis">
    <w:name w:val="Emphasis"/>
    <w:basedOn w:val="DefaultParagraphFont"/>
    <w:uiPriority w:val="99"/>
    <w:qFormat/>
    <w:rsid w:val="00A81B9F"/>
    <w:rPr>
      <w:rFonts w:cs="Times New Roman"/>
      <w:i/>
      <w:iCs/>
    </w:rPr>
  </w:style>
  <w:style w:type="paragraph" w:customStyle="1" w:styleId="Zkladntext22">
    <w:name w:val="Základní text 22"/>
    <w:basedOn w:val="Normal"/>
    <w:rsid w:val="00463E43"/>
    <w:pPr>
      <w:suppressAutoHyphens/>
      <w:spacing w:before="0" w:after="60"/>
    </w:pPr>
    <w:rPr>
      <w:rFonts w:cs="Arial"/>
      <w:color w:val="000000"/>
      <w:sz w:val="22"/>
      <w:szCs w:val="24"/>
      <w:lang w:eastAsia="ar-SA"/>
    </w:rPr>
  </w:style>
  <w:style w:type="paragraph" w:customStyle="1" w:styleId="Zkladntext21">
    <w:name w:val="Základní text 21"/>
    <w:basedOn w:val="Normal"/>
    <w:rsid w:val="004041DA"/>
    <w:pPr>
      <w:suppressAutoHyphens/>
      <w:spacing w:before="0" w:after="60"/>
    </w:pPr>
    <w:rPr>
      <w:rFonts w:cs="Arial"/>
      <w:color w:val="0000FF"/>
      <w:sz w:val="22"/>
      <w:szCs w:val="24"/>
      <w:lang w:eastAsia="ar-SA"/>
    </w:rPr>
  </w:style>
  <w:style w:type="paragraph" w:customStyle="1" w:styleId="Zkladntext23">
    <w:name w:val="Základní text 23"/>
    <w:basedOn w:val="Normal"/>
    <w:uiPriority w:val="99"/>
    <w:rsid w:val="007932C0"/>
    <w:pPr>
      <w:suppressAutoHyphens/>
      <w:spacing w:before="0" w:after="60"/>
    </w:pPr>
    <w:rPr>
      <w:rFonts w:cs="Arial"/>
      <w:color w:val="000000"/>
      <w:sz w:val="22"/>
      <w:szCs w:val="24"/>
      <w:lang w:eastAsia="ar-SA"/>
    </w:rPr>
  </w:style>
  <w:style w:type="paragraph" w:customStyle="1" w:styleId="Zkladntextodsazen1">
    <w:name w:val="Základní text odsazený1"/>
    <w:basedOn w:val="Normal"/>
    <w:uiPriority w:val="99"/>
    <w:rsid w:val="00A96EAA"/>
    <w:pPr>
      <w:widowControl w:val="0"/>
      <w:suppressAutoHyphens/>
      <w:spacing w:before="0" w:after="0"/>
      <w:ind w:firstLine="709"/>
    </w:pPr>
    <w:rPr>
      <w:rFonts w:cs="Arial"/>
      <w:szCs w:val="24"/>
    </w:rPr>
  </w:style>
  <w:style w:type="paragraph" w:customStyle="1" w:styleId="Podklady">
    <w:name w:val="Podklady"/>
    <w:basedOn w:val="Normal"/>
    <w:next w:val="Normal"/>
    <w:uiPriority w:val="99"/>
    <w:rsid w:val="009567A1"/>
    <w:pPr>
      <w:numPr>
        <w:numId w:val="5"/>
      </w:numPr>
      <w:tabs>
        <w:tab w:val="left" w:pos="7371"/>
      </w:tabs>
      <w:spacing w:before="0" w:after="0" w:line="360" w:lineRule="auto"/>
      <w:jc w:val="left"/>
    </w:pPr>
    <w:rPr>
      <w:rFonts w:cs="Tahoma"/>
      <w:lang w:eastAsia="cs-CZ"/>
    </w:rPr>
  </w:style>
  <w:style w:type="paragraph" w:customStyle="1" w:styleId="Materily">
    <w:name w:val="Materiály"/>
    <w:basedOn w:val="Normal"/>
    <w:next w:val="Normal"/>
    <w:uiPriority w:val="99"/>
    <w:rsid w:val="009567A1"/>
    <w:pPr>
      <w:tabs>
        <w:tab w:val="left" w:pos="3402"/>
        <w:tab w:val="left" w:pos="3969"/>
      </w:tabs>
      <w:spacing w:before="0" w:after="0" w:line="360" w:lineRule="auto"/>
      <w:ind w:left="624"/>
      <w:jc w:val="left"/>
    </w:pPr>
    <w:rPr>
      <w:lang w:eastAsia="cs-CZ"/>
    </w:rPr>
  </w:style>
  <w:style w:type="character" w:styleId="PageNumber">
    <w:name w:val="page number"/>
    <w:basedOn w:val="DefaultParagraphFont"/>
    <w:uiPriority w:val="99"/>
    <w:locked/>
    <w:rsid w:val="00156374"/>
    <w:rPr>
      <w:rFonts w:cs="Times New Roman"/>
    </w:rPr>
  </w:style>
  <w:style w:type="paragraph" w:customStyle="1" w:styleId="Export0">
    <w:name w:val="Export 0"/>
    <w:uiPriority w:val="99"/>
    <w:rsid w:val="00156374"/>
    <w:pPr>
      <w:tabs>
        <w:tab w:val="left" w:pos="1080"/>
        <w:tab w:val="left" w:pos="1800"/>
        <w:tab w:val="left" w:pos="2520"/>
        <w:tab w:val="left" w:pos="3240"/>
        <w:tab w:val="left" w:pos="3960"/>
        <w:tab w:val="left" w:pos="4680"/>
        <w:tab w:val="left" w:pos="5400"/>
        <w:tab w:val="left" w:pos="6120"/>
        <w:tab w:val="left" w:pos="6840"/>
        <w:tab w:val="left" w:pos="7560"/>
        <w:tab w:val="left" w:pos="8280"/>
      </w:tabs>
      <w:ind w:left="360"/>
    </w:pPr>
    <w:rPr>
      <w:rFonts w:ascii="Avinion" w:hAnsi="Avinion"/>
      <w:sz w:val="24"/>
      <w:szCs w:val="20"/>
      <w:lang w:eastAsia="cs-CZ"/>
    </w:rPr>
  </w:style>
  <w:style w:type="paragraph" w:customStyle="1" w:styleId="ILF-Standard">
    <w:name w:val="ILF-Standard"/>
    <w:uiPriority w:val="99"/>
    <w:rsid w:val="00156374"/>
    <w:pPr>
      <w:jc w:val="both"/>
    </w:pPr>
    <w:rPr>
      <w:rFonts w:ascii="Arial" w:hAnsi="Arial"/>
      <w:szCs w:val="20"/>
      <w:lang w:val="cs-CZ" w:eastAsia="cs-CZ"/>
    </w:rPr>
  </w:style>
  <w:style w:type="paragraph" w:customStyle="1" w:styleId="Zkladntext">
    <w:name w:val="_Základní text"/>
    <w:basedOn w:val="Normal"/>
    <w:link w:val="ZkladntextChar"/>
    <w:rsid w:val="00156374"/>
    <w:pPr>
      <w:suppressAutoHyphens/>
      <w:spacing w:before="0" w:after="0"/>
      <w:ind w:firstLine="284"/>
    </w:pPr>
    <w:rPr>
      <w:rFonts w:ascii="Times New Roman" w:hAnsi="Times New Roman"/>
      <w:sz w:val="22"/>
      <w:szCs w:val="22"/>
      <w:lang w:eastAsia="ar-SA"/>
    </w:rPr>
  </w:style>
  <w:style w:type="paragraph" w:customStyle="1" w:styleId="Bezmezer1">
    <w:name w:val="Bez mezer1"/>
    <w:aliases w:val="s oskoky za"/>
    <w:autoRedefine/>
    <w:uiPriority w:val="99"/>
    <w:rsid w:val="00156374"/>
    <w:pPr>
      <w:suppressAutoHyphens/>
      <w:spacing w:after="120"/>
      <w:jc w:val="both"/>
    </w:pPr>
    <w:rPr>
      <w:rFonts w:ascii="Arial" w:hAnsi="Arial"/>
      <w:sz w:val="20"/>
      <w:lang w:val="cs-CZ" w:eastAsia="ar-SA"/>
    </w:rPr>
  </w:style>
  <w:style w:type="paragraph" w:customStyle="1" w:styleId="Zkladntextodsazen21">
    <w:name w:val="Základní text odsazený 21"/>
    <w:basedOn w:val="Normal"/>
    <w:rsid w:val="00ED24C7"/>
    <w:pPr>
      <w:suppressAutoHyphens/>
      <w:spacing w:before="0" w:line="480" w:lineRule="auto"/>
      <w:ind w:left="283"/>
    </w:pPr>
    <w:rPr>
      <w:rFonts w:cs="Arial"/>
      <w:sz w:val="22"/>
      <w:szCs w:val="24"/>
      <w:lang w:eastAsia="ar-SA"/>
    </w:rPr>
  </w:style>
  <w:style w:type="paragraph" w:customStyle="1" w:styleId="Zkladntextodsazen2">
    <w:name w:val="Základní text odsazený2"/>
    <w:basedOn w:val="Normal"/>
    <w:uiPriority w:val="99"/>
    <w:rsid w:val="008C0809"/>
    <w:pPr>
      <w:widowControl w:val="0"/>
      <w:suppressAutoHyphens/>
      <w:spacing w:before="0" w:after="0"/>
      <w:ind w:firstLine="709"/>
    </w:pPr>
    <w:rPr>
      <w:rFonts w:cs="Arial"/>
      <w:szCs w:val="24"/>
    </w:rPr>
  </w:style>
  <w:style w:type="character" w:customStyle="1" w:styleId="apple-converted-space">
    <w:name w:val="apple-converted-space"/>
    <w:basedOn w:val="DefaultParagraphFont"/>
    <w:rsid w:val="00C93214"/>
  </w:style>
  <w:style w:type="paragraph" w:styleId="NoSpacing">
    <w:name w:val="No Spacing"/>
    <w:uiPriority w:val="1"/>
    <w:qFormat/>
    <w:rsid w:val="00306C45"/>
    <w:pPr>
      <w:jc w:val="both"/>
    </w:pPr>
    <w:rPr>
      <w:rFonts w:ascii="Arial" w:hAnsi="Arial"/>
      <w:sz w:val="20"/>
      <w:szCs w:val="20"/>
      <w:lang w:val="cs-CZ"/>
    </w:rPr>
  </w:style>
  <w:style w:type="paragraph" w:styleId="ListParagraph">
    <w:name w:val="List Paragraph"/>
    <w:basedOn w:val="Normal"/>
    <w:uiPriority w:val="34"/>
    <w:qFormat/>
    <w:rsid w:val="00FD5BC9"/>
    <w:pPr>
      <w:numPr>
        <w:numId w:val="30"/>
      </w:numPr>
      <w:ind w:left="981" w:hanging="357"/>
      <w:contextualSpacing/>
    </w:pPr>
  </w:style>
  <w:style w:type="numbering" w:customStyle="1" w:styleId="StylSodrkami">
    <w:name w:val="Styl S odrážkami"/>
    <w:basedOn w:val="NoList"/>
    <w:rsid w:val="00936F5F"/>
    <w:pPr>
      <w:numPr>
        <w:numId w:val="11"/>
      </w:numPr>
    </w:pPr>
  </w:style>
  <w:style w:type="numbering" w:customStyle="1" w:styleId="StylVcerovov">
    <w:name w:val="Styl Víceúrovňové"/>
    <w:basedOn w:val="NoList"/>
    <w:rsid w:val="00936F5F"/>
    <w:pPr>
      <w:numPr>
        <w:numId w:val="16"/>
      </w:numPr>
    </w:pPr>
  </w:style>
  <w:style w:type="paragraph" w:customStyle="1" w:styleId="Text12">
    <w:name w:val="Text 12"/>
    <w:basedOn w:val="Normal"/>
    <w:rsid w:val="006D5AD7"/>
    <w:pPr>
      <w:spacing w:before="0" w:after="0"/>
      <w:ind w:firstLine="567"/>
    </w:pPr>
    <w:rPr>
      <w:sz w:val="24"/>
      <w:lang w:eastAsia="cs-CZ"/>
    </w:rPr>
  </w:style>
  <w:style w:type="paragraph" w:customStyle="1" w:styleId="Nadpistlust">
    <w:name w:val="_Nadpis tlustý"/>
    <w:basedOn w:val="Zkladntext"/>
    <w:next w:val="Zkladntext"/>
    <w:rsid w:val="000404D2"/>
    <w:pPr>
      <w:numPr>
        <w:ilvl w:val="1"/>
        <w:numId w:val="18"/>
      </w:numPr>
      <w:suppressAutoHyphens w:val="0"/>
      <w:spacing w:before="120" w:after="120"/>
    </w:pPr>
    <w:rPr>
      <w:b/>
      <w:bCs/>
      <w:lang w:eastAsia="cs-CZ"/>
    </w:rPr>
  </w:style>
  <w:style w:type="paragraph" w:customStyle="1" w:styleId="nadpistlust12">
    <w:name w:val="_nadpis tlustý 12"/>
    <w:basedOn w:val="Nadpistlust"/>
    <w:next w:val="Zkladntext"/>
    <w:rsid w:val="000404D2"/>
    <w:pPr>
      <w:numPr>
        <w:ilvl w:val="0"/>
      </w:numPr>
    </w:pPr>
    <w:rPr>
      <w:caps/>
      <w:sz w:val="24"/>
      <w:szCs w:val="24"/>
    </w:rPr>
  </w:style>
  <w:style w:type="paragraph" w:customStyle="1" w:styleId="nadpkurzva">
    <w:name w:val="_nadp. kurzíva"/>
    <w:basedOn w:val="Zkladntext"/>
    <w:next w:val="Zkladntext"/>
    <w:rsid w:val="000404D2"/>
    <w:pPr>
      <w:numPr>
        <w:ilvl w:val="2"/>
        <w:numId w:val="18"/>
      </w:numPr>
      <w:suppressAutoHyphens w:val="0"/>
    </w:pPr>
    <w:rPr>
      <w:i/>
      <w:iCs/>
      <w:u w:val="single"/>
      <w:lang w:eastAsia="cs-CZ"/>
    </w:rPr>
  </w:style>
  <w:style w:type="paragraph" w:customStyle="1" w:styleId="Rejstk">
    <w:name w:val="Rejstřík"/>
    <w:basedOn w:val="Normal"/>
    <w:rsid w:val="0089050F"/>
    <w:pPr>
      <w:suppressLineNumbers/>
      <w:suppressAutoHyphens/>
      <w:spacing w:before="0" w:after="60"/>
    </w:pPr>
    <w:rPr>
      <w:rFonts w:cs="Mangal"/>
      <w:sz w:val="22"/>
      <w:szCs w:val="24"/>
      <w:lang w:eastAsia="ar-SA"/>
    </w:rPr>
  </w:style>
  <w:style w:type="paragraph" w:customStyle="1" w:styleId="pvodn">
    <w:name w:val="_původní"/>
    <w:basedOn w:val="Normal"/>
    <w:rsid w:val="0089050F"/>
    <w:pPr>
      <w:spacing w:before="0" w:after="0"/>
    </w:pPr>
    <w:rPr>
      <w:rFonts w:cs="Arial"/>
      <w:color w:val="3366FF"/>
      <w:sz w:val="22"/>
      <w:szCs w:val="24"/>
      <w:lang w:eastAsia="ar-SA"/>
    </w:rPr>
  </w:style>
  <w:style w:type="paragraph" w:customStyle="1" w:styleId="Texttabulky">
    <w:name w:val="Text tabulky"/>
    <w:basedOn w:val="Normal"/>
    <w:rsid w:val="0089050F"/>
    <w:pPr>
      <w:suppressAutoHyphens/>
      <w:overflowPunct w:val="0"/>
      <w:autoSpaceDE w:val="0"/>
      <w:spacing w:before="0" w:after="0"/>
      <w:jc w:val="left"/>
      <w:textAlignment w:val="baseline"/>
    </w:pPr>
    <w:rPr>
      <w:rFonts w:cs="Arial"/>
      <w:szCs w:val="24"/>
      <w:lang w:val="en-US" w:eastAsia="ar-SA"/>
    </w:rPr>
  </w:style>
  <w:style w:type="paragraph" w:customStyle="1" w:styleId="Zkladntext32">
    <w:name w:val="Základní text 32"/>
    <w:basedOn w:val="Normal"/>
    <w:rsid w:val="0089050F"/>
    <w:pPr>
      <w:shd w:val="clear" w:color="auto" w:fill="FFFFFF"/>
      <w:suppressAutoHyphens/>
      <w:spacing w:before="0" w:after="60"/>
    </w:pPr>
    <w:rPr>
      <w:rFonts w:cs="Arial"/>
      <w:color w:val="0000FF"/>
      <w:sz w:val="22"/>
      <w:szCs w:val="24"/>
      <w:lang w:eastAsia="ar-SA"/>
    </w:rPr>
  </w:style>
  <w:style w:type="paragraph" w:customStyle="1" w:styleId="Pedformtovantext">
    <w:name w:val="Předformátovaný text"/>
    <w:basedOn w:val="Normal"/>
    <w:rsid w:val="0089050F"/>
    <w:pPr>
      <w:suppressAutoHyphens/>
      <w:spacing w:before="0" w:after="0"/>
    </w:pPr>
    <w:rPr>
      <w:rFonts w:ascii="Courier New" w:eastAsia="NSimSun" w:hAnsi="Courier New" w:cs="Courier New"/>
      <w:lang w:eastAsia="ar-SA"/>
    </w:rPr>
  </w:style>
  <w:style w:type="character" w:customStyle="1" w:styleId="ZkladntextChar">
    <w:name w:val="_Základní text Char"/>
    <w:basedOn w:val="DefaultParagraphFont"/>
    <w:link w:val="Zkladntext"/>
    <w:rsid w:val="00F75AFD"/>
    <w:rPr>
      <w:lang w:val="cs-CZ" w:eastAsia="ar-SA"/>
    </w:rPr>
  </w:style>
  <w:style w:type="paragraph" w:customStyle="1" w:styleId="zkladntext11">
    <w:name w:val="_základní text (11)"/>
    <w:basedOn w:val="Normal"/>
    <w:rsid w:val="00077CBA"/>
    <w:pPr>
      <w:spacing w:before="0" w:after="0"/>
      <w:ind w:firstLine="284"/>
      <w:jc w:val="left"/>
    </w:pPr>
    <w:rPr>
      <w:rFonts w:ascii="Times New Roman" w:hAnsi="Times New Roman"/>
      <w:sz w:val="22"/>
      <w:szCs w:val="22"/>
      <w:lang w:eastAsia="cs-CZ"/>
    </w:rPr>
  </w:style>
  <w:style w:type="paragraph" w:customStyle="1" w:styleId="ETCtext">
    <w:name w:val="ETC_text"/>
    <w:basedOn w:val="Normal"/>
    <w:link w:val="ETCtextChar"/>
    <w:qFormat/>
    <w:rsid w:val="00E913FC"/>
    <w:pPr>
      <w:tabs>
        <w:tab w:val="num" w:pos="284"/>
      </w:tabs>
      <w:spacing w:before="0" w:after="180" w:line="276" w:lineRule="auto"/>
      <w:ind w:left="284" w:hanging="284"/>
    </w:pPr>
    <w:rPr>
      <w:rFonts w:ascii="Calibri" w:hAnsi="Calibri"/>
      <w:sz w:val="22"/>
      <w:szCs w:val="24"/>
      <w:lang w:eastAsia="cs-CZ"/>
    </w:rPr>
  </w:style>
  <w:style w:type="paragraph" w:customStyle="1" w:styleId="ETCodrazky">
    <w:name w:val="ETC_odrazky"/>
    <w:basedOn w:val="ETCtext"/>
    <w:link w:val="ETCodrazkyChar"/>
    <w:qFormat/>
    <w:rsid w:val="00E913FC"/>
    <w:pPr>
      <w:tabs>
        <w:tab w:val="clear" w:pos="284"/>
        <w:tab w:val="num" w:pos="3228"/>
      </w:tabs>
      <w:ind w:left="3228" w:hanging="360"/>
      <w:contextualSpacing/>
    </w:pPr>
  </w:style>
  <w:style w:type="character" w:customStyle="1" w:styleId="ETCtextChar">
    <w:name w:val="ETC_text Char"/>
    <w:basedOn w:val="DefaultParagraphFont"/>
    <w:link w:val="ETCtext"/>
    <w:rsid w:val="00E913FC"/>
    <w:rPr>
      <w:rFonts w:ascii="Calibri" w:hAnsi="Calibri"/>
      <w:szCs w:val="24"/>
      <w:lang w:val="cs-CZ" w:eastAsia="cs-CZ"/>
    </w:rPr>
  </w:style>
  <w:style w:type="character" w:customStyle="1" w:styleId="ETCodrazkyChar">
    <w:name w:val="ETC_odrazky Char"/>
    <w:basedOn w:val="ETCtextChar"/>
    <w:link w:val="ETCodrazky"/>
    <w:rsid w:val="0064696B"/>
    <w:rPr>
      <w:rFonts w:ascii="Calibri" w:hAnsi="Calibri"/>
      <w:szCs w:val="24"/>
      <w:lang w:val="cs-CZ" w:eastAsia="cs-CZ"/>
    </w:rPr>
  </w:style>
  <w:style w:type="paragraph" w:customStyle="1" w:styleId="StylPrvndek003cm">
    <w:name w:val="Styl První řádek:  003 cm"/>
    <w:basedOn w:val="Normal"/>
    <w:rsid w:val="008903D5"/>
    <w:pPr>
      <w:ind w:firstLine="57"/>
    </w:pPr>
  </w:style>
  <w:style w:type="paragraph" w:customStyle="1" w:styleId="Nadpis11">
    <w:name w:val="_Nadpis 1.1"/>
    <w:basedOn w:val="Zkladntext"/>
    <w:next w:val="Zkladntext"/>
    <w:rsid w:val="004E2BF7"/>
    <w:pPr>
      <w:numPr>
        <w:ilvl w:val="1"/>
        <w:numId w:val="35"/>
      </w:numPr>
      <w:suppressAutoHyphens w:val="0"/>
      <w:spacing w:before="240" w:after="120"/>
    </w:pPr>
    <w:rPr>
      <w:rFonts w:ascii="Arial" w:hAnsi="Arial"/>
      <w:b/>
      <w:sz w:val="24"/>
      <w:szCs w:val="20"/>
      <w:lang w:eastAsia="cs-CZ"/>
    </w:rPr>
  </w:style>
  <w:style w:type="paragraph" w:customStyle="1" w:styleId="nadpistlust1">
    <w:name w:val="_nadpis tlustý 1"/>
    <w:basedOn w:val="Nadpis11"/>
    <w:next w:val="Zkladntext"/>
    <w:rsid w:val="004E2BF7"/>
    <w:pPr>
      <w:numPr>
        <w:ilvl w:val="0"/>
      </w:numPr>
      <w:spacing w:before="480" w:after="0"/>
    </w:pPr>
    <w:rPr>
      <w:smallCaps/>
      <w:sz w:val="26"/>
    </w:rPr>
  </w:style>
  <w:style w:type="paragraph" w:customStyle="1" w:styleId="nadpis111">
    <w:name w:val="_nadpis 1.1.1"/>
    <w:basedOn w:val="nadpistlust1"/>
    <w:next w:val="Zkladntext"/>
    <w:rsid w:val="004E2BF7"/>
    <w:pPr>
      <w:numPr>
        <w:ilvl w:val="2"/>
      </w:numPr>
      <w:spacing w:before="120" w:after="120"/>
    </w:pPr>
    <w:rPr>
      <w:i/>
      <w:smallCaps w:val="0"/>
      <w:sz w:val="22"/>
      <w:u w:val="single"/>
    </w:rPr>
  </w:style>
  <w:style w:type="paragraph" w:customStyle="1" w:styleId="StylNadpis11Ped6b">
    <w:name w:val="Styl _Nadpis 1.1 + Před:  6 b."/>
    <w:basedOn w:val="Nadpis11"/>
    <w:rsid w:val="004E2BF7"/>
    <w:pPr>
      <w:keepNext/>
      <w:numPr>
        <w:ilvl w:val="0"/>
        <w:numId w:val="0"/>
      </w:numPr>
      <w:tabs>
        <w:tab w:val="num" w:pos="860"/>
      </w:tabs>
      <w:spacing w:before="120"/>
      <w:ind w:left="860" w:hanging="576"/>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29066">
      <w:bodyDiv w:val="1"/>
      <w:marLeft w:val="0"/>
      <w:marRight w:val="0"/>
      <w:marTop w:val="0"/>
      <w:marBottom w:val="0"/>
      <w:divBdr>
        <w:top w:val="none" w:sz="0" w:space="0" w:color="auto"/>
        <w:left w:val="none" w:sz="0" w:space="0" w:color="auto"/>
        <w:bottom w:val="none" w:sz="0" w:space="0" w:color="auto"/>
        <w:right w:val="none" w:sz="0" w:space="0" w:color="auto"/>
      </w:divBdr>
      <w:divsChild>
        <w:div w:id="791629029">
          <w:marLeft w:val="0"/>
          <w:marRight w:val="0"/>
          <w:marTop w:val="0"/>
          <w:marBottom w:val="0"/>
          <w:divBdr>
            <w:top w:val="none" w:sz="0" w:space="0" w:color="auto"/>
            <w:left w:val="none" w:sz="0" w:space="0" w:color="auto"/>
            <w:bottom w:val="none" w:sz="0" w:space="0" w:color="auto"/>
            <w:right w:val="none" w:sz="0" w:space="0" w:color="auto"/>
          </w:divBdr>
          <w:divsChild>
            <w:div w:id="1248150704">
              <w:marLeft w:val="0"/>
              <w:marRight w:val="0"/>
              <w:marTop w:val="0"/>
              <w:marBottom w:val="0"/>
              <w:divBdr>
                <w:top w:val="none" w:sz="0" w:space="0" w:color="auto"/>
                <w:left w:val="none" w:sz="0" w:space="0" w:color="auto"/>
                <w:bottom w:val="none" w:sz="0" w:space="0" w:color="auto"/>
                <w:right w:val="none" w:sz="0" w:space="0" w:color="auto"/>
              </w:divBdr>
              <w:divsChild>
                <w:div w:id="295574538">
                  <w:marLeft w:val="0"/>
                  <w:marRight w:val="0"/>
                  <w:marTop w:val="0"/>
                  <w:marBottom w:val="0"/>
                  <w:divBdr>
                    <w:top w:val="none" w:sz="0" w:space="0" w:color="auto"/>
                    <w:left w:val="none" w:sz="0" w:space="0" w:color="auto"/>
                    <w:bottom w:val="none" w:sz="0" w:space="0" w:color="auto"/>
                    <w:right w:val="none" w:sz="0" w:space="0" w:color="auto"/>
                  </w:divBdr>
                  <w:divsChild>
                    <w:div w:id="23640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75883">
      <w:bodyDiv w:val="1"/>
      <w:marLeft w:val="0"/>
      <w:marRight w:val="0"/>
      <w:marTop w:val="0"/>
      <w:marBottom w:val="0"/>
      <w:divBdr>
        <w:top w:val="none" w:sz="0" w:space="0" w:color="auto"/>
        <w:left w:val="none" w:sz="0" w:space="0" w:color="auto"/>
        <w:bottom w:val="none" w:sz="0" w:space="0" w:color="auto"/>
        <w:right w:val="none" w:sz="0" w:space="0" w:color="auto"/>
      </w:divBdr>
    </w:div>
    <w:div w:id="158154998">
      <w:bodyDiv w:val="1"/>
      <w:marLeft w:val="0"/>
      <w:marRight w:val="0"/>
      <w:marTop w:val="0"/>
      <w:marBottom w:val="0"/>
      <w:divBdr>
        <w:top w:val="none" w:sz="0" w:space="0" w:color="auto"/>
        <w:left w:val="none" w:sz="0" w:space="0" w:color="auto"/>
        <w:bottom w:val="none" w:sz="0" w:space="0" w:color="auto"/>
        <w:right w:val="none" w:sz="0" w:space="0" w:color="auto"/>
      </w:divBdr>
      <w:divsChild>
        <w:div w:id="657417185">
          <w:marLeft w:val="0"/>
          <w:marRight w:val="0"/>
          <w:marTop w:val="0"/>
          <w:marBottom w:val="0"/>
          <w:divBdr>
            <w:top w:val="none" w:sz="0" w:space="0" w:color="auto"/>
            <w:left w:val="none" w:sz="0" w:space="0" w:color="auto"/>
            <w:bottom w:val="none" w:sz="0" w:space="0" w:color="auto"/>
            <w:right w:val="none" w:sz="0" w:space="0" w:color="auto"/>
          </w:divBdr>
        </w:div>
        <w:div w:id="1261529182">
          <w:marLeft w:val="0"/>
          <w:marRight w:val="0"/>
          <w:marTop w:val="0"/>
          <w:marBottom w:val="0"/>
          <w:divBdr>
            <w:top w:val="none" w:sz="0" w:space="0" w:color="auto"/>
            <w:left w:val="none" w:sz="0" w:space="0" w:color="auto"/>
            <w:bottom w:val="none" w:sz="0" w:space="0" w:color="auto"/>
            <w:right w:val="none" w:sz="0" w:space="0" w:color="auto"/>
          </w:divBdr>
        </w:div>
        <w:div w:id="2051225748">
          <w:marLeft w:val="0"/>
          <w:marRight w:val="0"/>
          <w:marTop w:val="0"/>
          <w:marBottom w:val="0"/>
          <w:divBdr>
            <w:top w:val="none" w:sz="0" w:space="0" w:color="auto"/>
            <w:left w:val="none" w:sz="0" w:space="0" w:color="auto"/>
            <w:bottom w:val="none" w:sz="0" w:space="0" w:color="auto"/>
            <w:right w:val="none" w:sz="0" w:space="0" w:color="auto"/>
          </w:divBdr>
        </w:div>
        <w:div w:id="202602173">
          <w:marLeft w:val="0"/>
          <w:marRight w:val="0"/>
          <w:marTop w:val="0"/>
          <w:marBottom w:val="0"/>
          <w:divBdr>
            <w:top w:val="none" w:sz="0" w:space="0" w:color="auto"/>
            <w:left w:val="none" w:sz="0" w:space="0" w:color="auto"/>
            <w:bottom w:val="none" w:sz="0" w:space="0" w:color="auto"/>
            <w:right w:val="none" w:sz="0" w:space="0" w:color="auto"/>
          </w:divBdr>
        </w:div>
        <w:div w:id="1376084201">
          <w:marLeft w:val="0"/>
          <w:marRight w:val="0"/>
          <w:marTop w:val="0"/>
          <w:marBottom w:val="0"/>
          <w:divBdr>
            <w:top w:val="none" w:sz="0" w:space="0" w:color="auto"/>
            <w:left w:val="none" w:sz="0" w:space="0" w:color="auto"/>
            <w:bottom w:val="none" w:sz="0" w:space="0" w:color="auto"/>
            <w:right w:val="none" w:sz="0" w:space="0" w:color="auto"/>
          </w:divBdr>
          <w:divsChild>
            <w:div w:id="1851290065">
              <w:marLeft w:val="0"/>
              <w:marRight w:val="0"/>
              <w:marTop w:val="0"/>
              <w:marBottom w:val="0"/>
              <w:divBdr>
                <w:top w:val="none" w:sz="0" w:space="0" w:color="auto"/>
                <w:left w:val="none" w:sz="0" w:space="0" w:color="auto"/>
                <w:bottom w:val="none" w:sz="0" w:space="0" w:color="auto"/>
                <w:right w:val="none" w:sz="0" w:space="0" w:color="auto"/>
              </w:divBdr>
            </w:div>
            <w:div w:id="637422196">
              <w:marLeft w:val="0"/>
              <w:marRight w:val="0"/>
              <w:marTop w:val="0"/>
              <w:marBottom w:val="0"/>
              <w:divBdr>
                <w:top w:val="none" w:sz="0" w:space="0" w:color="auto"/>
                <w:left w:val="none" w:sz="0" w:space="0" w:color="auto"/>
                <w:bottom w:val="none" w:sz="0" w:space="0" w:color="auto"/>
                <w:right w:val="none" w:sz="0" w:space="0" w:color="auto"/>
              </w:divBdr>
              <w:divsChild>
                <w:div w:id="1474905451">
                  <w:marLeft w:val="0"/>
                  <w:marRight w:val="0"/>
                  <w:marTop w:val="0"/>
                  <w:marBottom w:val="0"/>
                  <w:divBdr>
                    <w:top w:val="none" w:sz="0" w:space="0" w:color="auto"/>
                    <w:left w:val="none" w:sz="0" w:space="0" w:color="auto"/>
                    <w:bottom w:val="none" w:sz="0" w:space="0" w:color="auto"/>
                    <w:right w:val="none" w:sz="0" w:space="0" w:color="auto"/>
                  </w:divBdr>
                  <w:divsChild>
                    <w:div w:id="21636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324435">
              <w:marLeft w:val="0"/>
              <w:marRight w:val="0"/>
              <w:marTop w:val="0"/>
              <w:marBottom w:val="0"/>
              <w:divBdr>
                <w:top w:val="none" w:sz="0" w:space="0" w:color="auto"/>
                <w:left w:val="none" w:sz="0" w:space="0" w:color="auto"/>
                <w:bottom w:val="none" w:sz="0" w:space="0" w:color="auto"/>
                <w:right w:val="none" w:sz="0" w:space="0" w:color="auto"/>
              </w:divBdr>
            </w:div>
          </w:divsChild>
        </w:div>
        <w:div w:id="16198827">
          <w:marLeft w:val="0"/>
          <w:marRight w:val="0"/>
          <w:marTop w:val="0"/>
          <w:marBottom w:val="0"/>
          <w:divBdr>
            <w:top w:val="none" w:sz="0" w:space="0" w:color="auto"/>
            <w:left w:val="none" w:sz="0" w:space="0" w:color="auto"/>
            <w:bottom w:val="none" w:sz="0" w:space="0" w:color="auto"/>
            <w:right w:val="none" w:sz="0" w:space="0" w:color="auto"/>
          </w:divBdr>
        </w:div>
        <w:div w:id="725958781">
          <w:marLeft w:val="0"/>
          <w:marRight w:val="0"/>
          <w:marTop w:val="0"/>
          <w:marBottom w:val="0"/>
          <w:divBdr>
            <w:top w:val="none" w:sz="0" w:space="0" w:color="auto"/>
            <w:left w:val="none" w:sz="0" w:space="0" w:color="auto"/>
            <w:bottom w:val="none" w:sz="0" w:space="0" w:color="auto"/>
            <w:right w:val="none" w:sz="0" w:space="0" w:color="auto"/>
          </w:divBdr>
        </w:div>
        <w:div w:id="543642625">
          <w:marLeft w:val="0"/>
          <w:marRight w:val="0"/>
          <w:marTop w:val="0"/>
          <w:marBottom w:val="0"/>
          <w:divBdr>
            <w:top w:val="none" w:sz="0" w:space="0" w:color="auto"/>
            <w:left w:val="none" w:sz="0" w:space="0" w:color="auto"/>
            <w:bottom w:val="none" w:sz="0" w:space="0" w:color="auto"/>
            <w:right w:val="none" w:sz="0" w:space="0" w:color="auto"/>
          </w:divBdr>
        </w:div>
        <w:div w:id="1501385921">
          <w:marLeft w:val="0"/>
          <w:marRight w:val="0"/>
          <w:marTop w:val="0"/>
          <w:marBottom w:val="0"/>
          <w:divBdr>
            <w:top w:val="none" w:sz="0" w:space="0" w:color="auto"/>
            <w:left w:val="none" w:sz="0" w:space="0" w:color="auto"/>
            <w:bottom w:val="none" w:sz="0" w:space="0" w:color="auto"/>
            <w:right w:val="none" w:sz="0" w:space="0" w:color="auto"/>
          </w:divBdr>
        </w:div>
        <w:div w:id="100498260">
          <w:marLeft w:val="0"/>
          <w:marRight w:val="0"/>
          <w:marTop w:val="0"/>
          <w:marBottom w:val="0"/>
          <w:divBdr>
            <w:top w:val="none" w:sz="0" w:space="0" w:color="auto"/>
            <w:left w:val="none" w:sz="0" w:space="0" w:color="auto"/>
            <w:bottom w:val="none" w:sz="0" w:space="0" w:color="auto"/>
            <w:right w:val="none" w:sz="0" w:space="0" w:color="auto"/>
          </w:divBdr>
        </w:div>
        <w:div w:id="2022580846">
          <w:marLeft w:val="0"/>
          <w:marRight w:val="0"/>
          <w:marTop w:val="0"/>
          <w:marBottom w:val="0"/>
          <w:divBdr>
            <w:top w:val="none" w:sz="0" w:space="0" w:color="auto"/>
            <w:left w:val="none" w:sz="0" w:space="0" w:color="auto"/>
            <w:bottom w:val="none" w:sz="0" w:space="0" w:color="auto"/>
            <w:right w:val="none" w:sz="0" w:space="0" w:color="auto"/>
          </w:divBdr>
        </w:div>
        <w:div w:id="1886746365">
          <w:marLeft w:val="0"/>
          <w:marRight w:val="0"/>
          <w:marTop w:val="0"/>
          <w:marBottom w:val="0"/>
          <w:divBdr>
            <w:top w:val="none" w:sz="0" w:space="0" w:color="auto"/>
            <w:left w:val="none" w:sz="0" w:space="0" w:color="auto"/>
            <w:bottom w:val="none" w:sz="0" w:space="0" w:color="auto"/>
            <w:right w:val="none" w:sz="0" w:space="0" w:color="auto"/>
          </w:divBdr>
        </w:div>
        <w:div w:id="2052799863">
          <w:marLeft w:val="0"/>
          <w:marRight w:val="0"/>
          <w:marTop w:val="0"/>
          <w:marBottom w:val="0"/>
          <w:divBdr>
            <w:top w:val="none" w:sz="0" w:space="0" w:color="auto"/>
            <w:left w:val="none" w:sz="0" w:space="0" w:color="auto"/>
            <w:bottom w:val="none" w:sz="0" w:space="0" w:color="auto"/>
            <w:right w:val="none" w:sz="0" w:space="0" w:color="auto"/>
          </w:divBdr>
        </w:div>
      </w:divsChild>
    </w:div>
    <w:div w:id="221674872">
      <w:bodyDiv w:val="1"/>
      <w:marLeft w:val="0"/>
      <w:marRight w:val="0"/>
      <w:marTop w:val="0"/>
      <w:marBottom w:val="0"/>
      <w:divBdr>
        <w:top w:val="none" w:sz="0" w:space="0" w:color="auto"/>
        <w:left w:val="none" w:sz="0" w:space="0" w:color="auto"/>
        <w:bottom w:val="none" w:sz="0" w:space="0" w:color="auto"/>
        <w:right w:val="none" w:sz="0" w:space="0" w:color="auto"/>
      </w:divBdr>
    </w:div>
    <w:div w:id="250314412">
      <w:bodyDiv w:val="1"/>
      <w:marLeft w:val="0"/>
      <w:marRight w:val="0"/>
      <w:marTop w:val="0"/>
      <w:marBottom w:val="0"/>
      <w:divBdr>
        <w:top w:val="none" w:sz="0" w:space="0" w:color="auto"/>
        <w:left w:val="none" w:sz="0" w:space="0" w:color="auto"/>
        <w:bottom w:val="none" w:sz="0" w:space="0" w:color="auto"/>
        <w:right w:val="none" w:sz="0" w:space="0" w:color="auto"/>
      </w:divBdr>
    </w:div>
    <w:div w:id="383912777">
      <w:bodyDiv w:val="1"/>
      <w:marLeft w:val="0"/>
      <w:marRight w:val="0"/>
      <w:marTop w:val="0"/>
      <w:marBottom w:val="0"/>
      <w:divBdr>
        <w:top w:val="none" w:sz="0" w:space="0" w:color="auto"/>
        <w:left w:val="none" w:sz="0" w:space="0" w:color="auto"/>
        <w:bottom w:val="none" w:sz="0" w:space="0" w:color="auto"/>
        <w:right w:val="none" w:sz="0" w:space="0" w:color="auto"/>
      </w:divBdr>
      <w:divsChild>
        <w:div w:id="1602952992">
          <w:marLeft w:val="0"/>
          <w:marRight w:val="0"/>
          <w:marTop w:val="0"/>
          <w:marBottom w:val="0"/>
          <w:divBdr>
            <w:top w:val="none" w:sz="0" w:space="0" w:color="auto"/>
            <w:left w:val="none" w:sz="0" w:space="0" w:color="auto"/>
            <w:bottom w:val="none" w:sz="0" w:space="0" w:color="auto"/>
            <w:right w:val="none" w:sz="0" w:space="0" w:color="auto"/>
          </w:divBdr>
          <w:divsChild>
            <w:div w:id="908347620">
              <w:marLeft w:val="0"/>
              <w:marRight w:val="0"/>
              <w:marTop w:val="0"/>
              <w:marBottom w:val="0"/>
              <w:divBdr>
                <w:top w:val="none" w:sz="0" w:space="0" w:color="auto"/>
                <w:left w:val="none" w:sz="0" w:space="0" w:color="auto"/>
                <w:bottom w:val="none" w:sz="0" w:space="0" w:color="auto"/>
                <w:right w:val="none" w:sz="0" w:space="0" w:color="auto"/>
              </w:divBdr>
              <w:divsChild>
                <w:div w:id="45691415">
                  <w:blockQuote w:val="1"/>
                  <w:marLeft w:val="65"/>
                  <w:marRight w:val="0"/>
                  <w:marTop w:val="39"/>
                  <w:marBottom w:val="100"/>
                  <w:divBdr>
                    <w:top w:val="none" w:sz="0" w:space="0" w:color="auto"/>
                    <w:left w:val="single" w:sz="4" w:space="7" w:color="CCCCCC"/>
                    <w:bottom w:val="none" w:sz="0" w:space="0" w:color="auto"/>
                    <w:right w:val="none" w:sz="0" w:space="0" w:color="auto"/>
                  </w:divBdr>
                  <w:divsChild>
                    <w:div w:id="538932459">
                      <w:marLeft w:val="0"/>
                      <w:marRight w:val="0"/>
                      <w:marTop w:val="0"/>
                      <w:marBottom w:val="0"/>
                      <w:divBdr>
                        <w:top w:val="none" w:sz="0" w:space="0" w:color="auto"/>
                        <w:left w:val="none" w:sz="0" w:space="0" w:color="auto"/>
                        <w:bottom w:val="none" w:sz="0" w:space="0" w:color="auto"/>
                        <w:right w:val="none" w:sz="0" w:space="0" w:color="auto"/>
                      </w:divBdr>
                      <w:divsChild>
                        <w:div w:id="1667826079">
                          <w:marLeft w:val="0"/>
                          <w:marRight w:val="0"/>
                          <w:marTop w:val="0"/>
                          <w:marBottom w:val="0"/>
                          <w:divBdr>
                            <w:top w:val="none" w:sz="0" w:space="0" w:color="auto"/>
                            <w:left w:val="none" w:sz="0" w:space="0" w:color="auto"/>
                            <w:bottom w:val="none" w:sz="0" w:space="0" w:color="auto"/>
                            <w:right w:val="none" w:sz="0" w:space="0" w:color="auto"/>
                          </w:divBdr>
                        </w:div>
                        <w:div w:id="1152480559">
                          <w:marLeft w:val="0"/>
                          <w:marRight w:val="0"/>
                          <w:marTop w:val="0"/>
                          <w:marBottom w:val="0"/>
                          <w:divBdr>
                            <w:top w:val="none" w:sz="0" w:space="0" w:color="auto"/>
                            <w:left w:val="none" w:sz="0" w:space="0" w:color="auto"/>
                            <w:bottom w:val="none" w:sz="0" w:space="0" w:color="auto"/>
                            <w:right w:val="none" w:sz="0" w:space="0" w:color="auto"/>
                          </w:divBdr>
                        </w:div>
                        <w:div w:id="926770985">
                          <w:marLeft w:val="0"/>
                          <w:marRight w:val="0"/>
                          <w:marTop w:val="0"/>
                          <w:marBottom w:val="0"/>
                          <w:divBdr>
                            <w:top w:val="none" w:sz="0" w:space="0" w:color="auto"/>
                            <w:left w:val="none" w:sz="0" w:space="0" w:color="auto"/>
                            <w:bottom w:val="none" w:sz="0" w:space="0" w:color="auto"/>
                            <w:right w:val="none" w:sz="0" w:space="0" w:color="auto"/>
                          </w:divBdr>
                        </w:div>
                        <w:div w:id="871648449">
                          <w:marLeft w:val="0"/>
                          <w:marRight w:val="0"/>
                          <w:marTop w:val="0"/>
                          <w:marBottom w:val="0"/>
                          <w:divBdr>
                            <w:top w:val="none" w:sz="0" w:space="0" w:color="auto"/>
                            <w:left w:val="none" w:sz="0" w:space="0" w:color="auto"/>
                            <w:bottom w:val="none" w:sz="0" w:space="0" w:color="auto"/>
                            <w:right w:val="none" w:sz="0" w:space="0" w:color="auto"/>
                          </w:divBdr>
                        </w:div>
                        <w:div w:id="860246334">
                          <w:marLeft w:val="0"/>
                          <w:marRight w:val="0"/>
                          <w:marTop w:val="0"/>
                          <w:marBottom w:val="0"/>
                          <w:divBdr>
                            <w:top w:val="none" w:sz="0" w:space="0" w:color="auto"/>
                            <w:left w:val="none" w:sz="0" w:space="0" w:color="auto"/>
                            <w:bottom w:val="none" w:sz="0" w:space="0" w:color="auto"/>
                            <w:right w:val="none" w:sz="0" w:space="0" w:color="auto"/>
                          </w:divBdr>
                        </w:div>
                        <w:div w:id="154258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8152473">
      <w:bodyDiv w:val="1"/>
      <w:marLeft w:val="0"/>
      <w:marRight w:val="0"/>
      <w:marTop w:val="0"/>
      <w:marBottom w:val="0"/>
      <w:divBdr>
        <w:top w:val="none" w:sz="0" w:space="0" w:color="auto"/>
        <w:left w:val="none" w:sz="0" w:space="0" w:color="auto"/>
        <w:bottom w:val="none" w:sz="0" w:space="0" w:color="auto"/>
        <w:right w:val="none" w:sz="0" w:space="0" w:color="auto"/>
      </w:divBdr>
      <w:divsChild>
        <w:div w:id="1365905947">
          <w:marLeft w:val="0"/>
          <w:marRight w:val="0"/>
          <w:marTop w:val="0"/>
          <w:marBottom w:val="0"/>
          <w:divBdr>
            <w:top w:val="none" w:sz="0" w:space="0" w:color="auto"/>
            <w:left w:val="none" w:sz="0" w:space="0" w:color="auto"/>
            <w:bottom w:val="none" w:sz="0" w:space="0" w:color="auto"/>
            <w:right w:val="none" w:sz="0" w:space="0" w:color="auto"/>
          </w:divBdr>
          <w:divsChild>
            <w:div w:id="993334632">
              <w:marLeft w:val="0"/>
              <w:marRight w:val="0"/>
              <w:marTop w:val="0"/>
              <w:marBottom w:val="0"/>
              <w:divBdr>
                <w:top w:val="none" w:sz="0" w:space="0" w:color="auto"/>
                <w:left w:val="none" w:sz="0" w:space="0" w:color="auto"/>
                <w:bottom w:val="none" w:sz="0" w:space="0" w:color="auto"/>
                <w:right w:val="none" w:sz="0" w:space="0" w:color="auto"/>
              </w:divBdr>
              <w:divsChild>
                <w:div w:id="1256866742">
                  <w:blockQuote w:val="1"/>
                  <w:marLeft w:val="65"/>
                  <w:marRight w:val="0"/>
                  <w:marTop w:val="39"/>
                  <w:marBottom w:val="100"/>
                  <w:divBdr>
                    <w:top w:val="none" w:sz="0" w:space="0" w:color="auto"/>
                    <w:left w:val="single" w:sz="4" w:space="7" w:color="CCCCCC"/>
                    <w:bottom w:val="none" w:sz="0" w:space="0" w:color="auto"/>
                    <w:right w:val="none" w:sz="0" w:space="0" w:color="auto"/>
                  </w:divBdr>
                  <w:divsChild>
                    <w:div w:id="551694808">
                      <w:marLeft w:val="0"/>
                      <w:marRight w:val="0"/>
                      <w:marTop w:val="0"/>
                      <w:marBottom w:val="0"/>
                      <w:divBdr>
                        <w:top w:val="none" w:sz="0" w:space="0" w:color="auto"/>
                        <w:left w:val="none" w:sz="0" w:space="0" w:color="auto"/>
                        <w:bottom w:val="none" w:sz="0" w:space="0" w:color="auto"/>
                        <w:right w:val="none" w:sz="0" w:space="0" w:color="auto"/>
                      </w:divBdr>
                      <w:divsChild>
                        <w:div w:id="1934124502">
                          <w:marLeft w:val="0"/>
                          <w:marRight w:val="0"/>
                          <w:marTop w:val="0"/>
                          <w:marBottom w:val="0"/>
                          <w:divBdr>
                            <w:top w:val="none" w:sz="0" w:space="0" w:color="auto"/>
                            <w:left w:val="none" w:sz="0" w:space="0" w:color="auto"/>
                            <w:bottom w:val="none" w:sz="0" w:space="0" w:color="auto"/>
                            <w:right w:val="none" w:sz="0" w:space="0" w:color="auto"/>
                          </w:divBdr>
                        </w:div>
                        <w:div w:id="1636181196">
                          <w:marLeft w:val="0"/>
                          <w:marRight w:val="0"/>
                          <w:marTop w:val="0"/>
                          <w:marBottom w:val="0"/>
                          <w:divBdr>
                            <w:top w:val="none" w:sz="0" w:space="0" w:color="auto"/>
                            <w:left w:val="none" w:sz="0" w:space="0" w:color="auto"/>
                            <w:bottom w:val="none" w:sz="0" w:space="0" w:color="auto"/>
                            <w:right w:val="none" w:sz="0" w:space="0" w:color="auto"/>
                          </w:divBdr>
                        </w:div>
                        <w:div w:id="1263609479">
                          <w:marLeft w:val="0"/>
                          <w:marRight w:val="0"/>
                          <w:marTop w:val="0"/>
                          <w:marBottom w:val="0"/>
                          <w:divBdr>
                            <w:top w:val="none" w:sz="0" w:space="0" w:color="auto"/>
                            <w:left w:val="none" w:sz="0" w:space="0" w:color="auto"/>
                            <w:bottom w:val="none" w:sz="0" w:space="0" w:color="auto"/>
                            <w:right w:val="none" w:sz="0" w:space="0" w:color="auto"/>
                          </w:divBdr>
                        </w:div>
                        <w:div w:id="237524367">
                          <w:marLeft w:val="0"/>
                          <w:marRight w:val="0"/>
                          <w:marTop w:val="0"/>
                          <w:marBottom w:val="0"/>
                          <w:divBdr>
                            <w:top w:val="none" w:sz="0" w:space="0" w:color="auto"/>
                            <w:left w:val="none" w:sz="0" w:space="0" w:color="auto"/>
                            <w:bottom w:val="none" w:sz="0" w:space="0" w:color="auto"/>
                            <w:right w:val="none" w:sz="0" w:space="0" w:color="auto"/>
                          </w:divBdr>
                        </w:div>
                        <w:div w:id="183883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2998596">
      <w:bodyDiv w:val="1"/>
      <w:marLeft w:val="0"/>
      <w:marRight w:val="0"/>
      <w:marTop w:val="0"/>
      <w:marBottom w:val="0"/>
      <w:divBdr>
        <w:top w:val="none" w:sz="0" w:space="0" w:color="auto"/>
        <w:left w:val="none" w:sz="0" w:space="0" w:color="auto"/>
        <w:bottom w:val="none" w:sz="0" w:space="0" w:color="auto"/>
        <w:right w:val="none" w:sz="0" w:space="0" w:color="auto"/>
      </w:divBdr>
    </w:div>
    <w:div w:id="891110583">
      <w:bodyDiv w:val="1"/>
      <w:marLeft w:val="0"/>
      <w:marRight w:val="0"/>
      <w:marTop w:val="0"/>
      <w:marBottom w:val="0"/>
      <w:divBdr>
        <w:top w:val="none" w:sz="0" w:space="0" w:color="auto"/>
        <w:left w:val="none" w:sz="0" w:space="0" w:color="auto"/>
        <w:bottom w:val="none" w:sz="0" w:space="0" w:color="auto"/>
        <w:right w:val="none" w:sz="0" w:space="0" w:color="auto"/>
      </w:divBdr>
    </w:div>
    <w:div w:id="925723067">
      <w:bodyDiv w:val="1"/>
      <w:marLeft w:val="0"/>
      <w:marRight w:val="0"/>
      <w:marTop w:val="0"/>
      <w:marBottom w:val="0"/>
      <w:divBdr>
        <w:top w:val="none" w:sz="0" w:space="0" w:color="auto"/>
        <w:left w:val="none" w:sz="0" w:space="0" w:color="auto"/>
        <w:bottom w:val="none" w:sz="0" w:space="0" w:color="auto"/>
        <w:right w:val="none" w:sz="0" w:space="0" w:color="auto"/>
      </w:divBdr>
      <w:divsChild>
        <w:div w:id="900672129">
          <w:marLeft w:val="0"/>
          <w:marRight w:val="0"/>
          <w:marTop w:val="0"/>
          <w:marBottom w:val="0"/>
          <w:divBdr>
            <w:top w:val="none" w:sz="0" w:space="0" w:color="auto"/>
            <w:left w:val="none" w:sz="0" w:space="0" w:color="auto"/>
            <w:bottom w:val="none" w:sz="0" w:space="0" w:color="auto"/>
            <w:right w:val="none" w:sz="0" w:space="0" w:color="auto"/>
          </w:divBdr>
        </w:div>
      </w:divsChild>
    </w:div>
    <w:div w:id="1012613638">
      <w:marLeft w:val="0"/>
      <w:marRight w:val="0"/>
      <w:marTop w:val="0"/>
      <w:marBottom w:val="0"/>
      <w:divBdr>
        <w:top w:val="none" w:sz="0" w:space="0" w:color="auto"/>
        <w:left w:val="none" w:sz="0" w:space="0" w:color="auto"/>
        <w:bottom w:val="none" w:sz="0" w:space="0" w:color="auto"/>
        <w:right w:val="none" w:sz="0" w:space="0" w:color="auto"/>
      </w:divBdr>
    </w:div>
    <w:div w:id="1012613639">
      <w:marLeft w:val="0"/>
      <w:marRight w:val="0"/>
      <w:marTop w:val="0"/>
      <w:marBottom w:val="0"/>
      <w:divBdr>
        <w:top w:val="none" w:sz="0" w:space="0" w:color="auto"/>
        <w:left w:val="none" w:sz="0" w:space="0" w:color="auto"/>
        <w:bottom w:val="none" w:sz="0" w:space="0" w:color="auto"/>
        <w:right w:val="none" w:sz="0" w:space="0" w:color="auto"/>
      </w:divBdr>
    </w:div>
    <w:div w:id="1012613640">
      <w:marLeft w:val="0"/>
      <w:marRight w:val="0"/>
      <w:marTop w:val="0"/>
      <w:marBottom w:val="0"/>
      <w:divBdr>
        <w:top w:val="none" w:sz="0" w:space="0" w:color="auto"/>
        <w:left w:val="none" w:sz="0" w:space="0" w:color="auto"/>
        <w:bottom w:val="none" w:sz="0" w:space="0" w:color="auto"/>
        <w:right w:val="none" w:sz="0" w:space="0" w:color="auto"/>
      </w:divBdr>
    </w:div>
    <w:div w:id="1012613641">
      <w:marLeft w:val="0"/>
      <w:marRight w:val="0"/>
      <w:marTop w:val="0"/>
      <w:marBottom w:val="0"/>
      <w:divBdr>
        <w:top w:val="none" w:sz="0" w:space="0" w:color="auto"/>
        <w:left w:val="none" w:sz="0" w:space="0" w:color="auto"/>
        <w:bottom w:val="none" w:sz="0" w:space="0" w:color="auto"/>
        <w:right w:val="none" w:sz="0" w:space="0" w:color="auto"/>
      </w:divBdr>
    </w:div>
    <w:div w:id="1012613642">
      <w:marLeft w:val="0"/>
      <w:marRight w:val="0"/>
      <w:marTop w:val="0"/>
      <w:marBottom w:val="0"/>
      <w:divBdr>
        <w:top w:val="none" w:sz="0" w:space="0" w:color="auto"/>
        <w:left w:val="none" w:sz="0" w:space="0" w:color="auto"/>
        <w:bottom w:val="none" w:sz="0" w:space="0" w:color="auto"/>
        <w:right w:val="none" w:sz="0" w:space="0" w:color="auto"/>
      </w:divBdr>
    </w:div>
    <w:div w:id="1025523740">
      <w:bodyDiv w:val="1"/>
      <w:marLeft w:val="0"/>
      <w:marRight w:val="0"/>
      <w:marTop w:val="0"/>
      <w:marBottom w:val="0"/>
      <w:divBdr>
        <w:top w:val="none" w:sz="0" w:space="0" w:color="auto"/>
        <w:left w:val="none" w:sz="0" w:space="0" w:color="auto"/>
        <w:bottom w:val="none" w:sz="0" w:space="0" w:color="auto"/>
        <w:right w:val="none" w:sz="0" w:space="0" w:color="auto"/>
      </w:divBdr>
    </w:div>
    <w:div w:id="1157300661">
      <w:bodyDiv w:val="1"/>
      <w:marLeft w:val="0"/>
      <w:marRight w:val="0"/>
      <w:marTop w:val="0"/>
      <w:marBottom w:val="0"/>
      <w:divBdr>
        <w:top w:val="none" w:sz="0" w:space="0" w:color="auto"/>
        <w:left w:val="none" w:sz="0" w:space="0" w:color="auto"/>
        <w:bottom w:val="none" w:sz="0" w:space="0" w:color="auto"/>
        <w:right w:val="none" w:sz="0" w:space="0" w:color="auto"/>
      </w:divBdr>
    </w:div>
    <w:div w:id="1160659450">
      <w:bodyDiv w:val="1"/>
      <w:marLeft w:val="0"/>
      <w:marRight w:val="0"/>
      <w:marTop w:val="0"/>
      <w:marBottom w:val="0"/>
      <w:divBdr>
        <w:top w:val="none" w:sz="0" w:space="0" w:color="auto"/>
        <w:left w:val="none" w:sz="0" w:space="0" w:color="auto"/>
        <w:bottom w:val="none" w:sz="0" w:space="0" w:color="auto"/>
        <w:right w:val="none" w:sz="0" w:space="0" w:color="auto"/>
      </w:divBdr>
      <w:divsChild>
        <w:div w:id="252397228">
          <w:marLeft w:val="0"/>
          <w:marRight w:val="0"/>
          <w:marTop w:val="0"/>
          <w:marBottom w:val="0"/>
          <w:divBdr>
            <w:top w:val="none" w:sz="0" w:space="0" w:color="auto"/>
            <w:left w:val="none" w:sz="0" w:space="0" w:color="auto"/>
            <w:bottom w:val="none" w:sz="0" w:space="0" w:color="auto"/>
            <w:right w:val="none" w:sz="0" w:space="0" w:color="auto"/>
          </w:divBdr>
          <w:divsChild>
            <w:div w:id="88622085">
              <w:marLeft w:val="0"/>
              <w:marRight w:val="0"/>
              <w:marTop w:val="0"/>
              <w:marBottom w:val="0"/>
              <w:divBdr>
                <w:top w:val="none" w:sz="0" w:space="0" w:color="auto"/>
                <w:left w:val="none" w:sz="0" w:space="0" w:color="auto"/>
                <w:bottom w:val="none" w:sz="0" w:space="0" w:color="auto"/>
                <w:right w:val="none" w:sz="0" w:space="0" w:color="auto"/>
              </w:divBdr>
              <w:divsChild>
                <w:div w:id="241333340">
                  <w:blockQuote w:val="1"/>
                  <w:marLeft w:val="65"/>
                  <w:marRight w:val="0"/>
                  <w:marTop w:val="39"/>
                  <w:marBottom w:val="100"/>
                  <w:divBdr>
                    <w:top w:val="none" w:sz="0" w:space="0" w:color="auto"/>
                    <w:left w:val="single" w:sz="4" w:space="7" w:color="CCCCCC"/>
                    <w:bottom w:val="none" w:sz="0" w:space="0" w:color="auto"/>
                    <w:right w:val="none" w:sz="0" w:space="0" w:color="auto"/>
                  </w:divBdr>
                  <w:divsChild>
                    <w:div w:id="573662375">
                      <w:marLeft w:val="0"/>
                      <w:marRight w:val="0"/>
                      <w:marTop w:val="0"/>
                      <w:marBottom w:val="0"/>
                      <w:divBdr>
                        <w:top w:val="none" w:sz="0" w:space="0" w:color="auto"/>
                        <w:left w:val="none" w:sz="0" w:space="0" w:color="auto"/>
                        <w:bottom w:val="none" w:sz="0" w:space="0" w:color="auto"/>
                        <w:right w:val="none" w:sz="0" w:space="0" w:color="auto"/>
                      </w:divBdr>
                      <w:divsChild>
                        <w:div w:id="1787850596">
                          <w:marLeft w:val="0"/>
                          <w:marRight w:val="0"/>
                          <w:marTop w:val="0"/>
                          <w:marBottom w:val="0"/>
                          <w:divBdr>
                            <w:top w:val="none" w:sz="0" w:space="0" w:color="auto"/>
                            <w:left w:val="none" w:sz="0" w:space="0" w:color="auto"/>
                            <w:bottom w:val="none" w:sz="0" w:space="0" w:color="auto"/>
                            <w:right w:val="none" w:sz="0" w:space="0" w:color="auto"/>
                          </w:divBdr>
                        </w:div>
                        <w:div w:id="1714188269">
                          <w:marLeft w:val="0"/>
                          <w:marRight w:val="0"/>
                          <w:marTop w:val="0"/>
                          <w:marBottom w:val="0"/>
                          <w:divBdr>
                            <w:top w:val="none" w:sz="0" w:space="0" w:color="auto"/>
                            <w:left w:val="none" w:sz="0" w:space="0" w:color="auto"/>
                            <w:bottom w:val="none" w:sz="0" w:space="0" w:color="auto"/>
                            <w:right w:val="none" w:sz="0" w:space="0" w:color="auto"/>
                          </w:divBdr>
                        </w:div>
                        <w:div w:id="105932549">
                          <w:marLeft w:val="0"/>
                          <w:marRight w:val="0"/>
                          <w:marTop w:val="0"/>
                          <w:marBottom w:val="0"/>
                          <w:divBdr>
                            <w:top w:val="none" w:sz="0" w:space="0" w:color="auto"/>
                            <w:left w:val="none" w:sz="0" w:space="0" w:color="auto"/>
                            <w:bottom w:val="none" w:sz="0" w:space="0" w:color="auto"/>
                            <w:right w:val="none" w:sz="0" w:space="0" w:color="auto"/>
                          </w:divBdr>
                        </w:div>
                        <w:div w:id="1281645330">
                          <w:marLeft w:val="0"/>
                          <w:marRight w:val="0"/>
                          <w:marTop w:val="0"/>
                          <w:marBottom w:val="0"/>
                          <w:divBdr>
                            <w:top w:val="none" w:sz="0" w:space="0" w:color="auto"/>
                            <w:left w:val="none" w:sz="0" w:space="0" w:color="auto"/>
                            <w:bottom w:val="none" w:sz="0" w:space="0" w:color="auto"/>
                            <w:right w:val="none" w:sz="0" w:space="0" w:color="auto"/>
                          </w:divBdr>
                        </w:div>
                        <w:div w:id="1900819860">
                          <w:marLeft w:val="0"/>
                          <w:marRight w:val="0"/>
                          <w:marTop w:val="0"/>
                          <w:marBottom w:val="0"/>
                          <w:divBdr>
                            <w:top w:val="none" w:sz="0" w:space="0" w:color="auto"/>
                            <w:left w:val="none" w:sz="0" w:space="0" w:color="auto"/>
                            <w:bottom w:val="none" w:sz="0" w:space="0" w:color="auto"/>
                            <w:right w:val="none" w:sz="0" w:space="0" w:color="auto"/>
                          </w:divBdr>
                        </w:div>
                        <w:div w:id="229508434">
                          <w:marLeft w:val="0"/>
                          <w:marRight w:val="0"/>
                          <w:marTop w:val="0"/>
                          <w:marBottom w:val="0"/>
                          <w:divBdr>
                            <w:top w:val="none" w:sz="0" w:space="0" w:color="auto"/>
                            <w:left w:val="none" w:sz="0" w:space="0" w:color="auto"/>
                            <w:bottom w:val="none" w:sz="0" w:space="0" w:color="auto"/>
                            <w:right w:val="none" w:sz="0" w:space="0" w:color="auto"/>
                          </w:divBdr>
                        </w:div>
                        <w:div w:id="74314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658949">
      <w:bodyDiv w:val="1"/>
      <w:marLeft w:val="0"/>
      <w:marRight w:val="0"/>
      <w:marTop w:val="0"/>
      <w:marBottom w:val="0"/>
      <w:divBdr>
        <w:top w:val="none" w:sz="0" w:space="0" w:color="auto"/>
        <w:left w:val="none" w:sz="0" w:space="0" w:color="auto"/>
        <w:bottom w:val="none" w:sz="0" w:space="0" w:color="auto"/>
        <w:right w:val="none" w:sz="0" w:space="0" w:color="auto"/>
      </w:divBdr>
      <w:divsChild>
        <w:div w:id="1211500858">
          <w:marLeft w:val="0"/>
          <w:marRight w:val="0"/>
          <w:marTop w:val="0"/>
          <w:marBottom w:val="0"/>
          <w:divBdr>
            <w:top w:val="none" w:sz="0" w:space="0" w:color="auto"/>
            <w:left w:val="none" w:sz="0" w:space="0" w:color="auto"/>
            <w:bottom w:val="none" w:sz="0" w:space="0" w:color="auto"/>
            <w:right w:val="none" w:sz="0" w:space="0" w:color="auto"/>
          </w:divBdr>
        </w:div>
        <w:div w:id="323750935">
          <w:marLeft w:val="0"/>
          <w:marRight w:val="0"/>
          <w:marTop w:val="0"/>
          <w:marBottom w:val="0"/>
          <w:divBdr>
            <w:top w:val="none" w:sz="0" w:space="0" w:color="auto"/>
            <w:left w:val="none" w:sz="0" w:space="0" w:color="auto"/>
            <w:bottom w:val="none" w:sz="0" w:space="0" w:color="auto"/>
            <w:right w:val="none" w:sz="0" w:space="0" w:color="auto"/>
          </w:divBdr>
        </w:div>
      </w:divsChild>
    </w:div>
    <w:div w:id="1455364567">
      <w:bodyDiv w:val="1"/>
      <w:marLeft w:val="0"/>
      <w:marRight w:val="0"/>
      <w:marTop w:val="0"/>
      <w:marBottom w:val="0"/>
      <w:divBdr>
        <w:top w:val="none" w:sz="0" w:space="0" w:color="auto"/>
        <w:left w:val="none" w:sz="0" w:space="0" w:color="auto"/>
        <w:bottom w:val="none" w:sz="0" w:space="0" w:color="auto"/>
        <w:right w:val="none" w:sz="0" w:space="0" w:color="auto"/>
      </w:divBdr>
      <w:divsChild>
        <w:div w:id="1768119256">
          <w:marLeft w:val="0"/>
          <w:marRight w:val="0"/>
          <w:marTop w:val="0"/>
          <w:marBottom w:val="0"/>
          <w:divBdr>
            <w:top w:val="none" w:sz="0" w:space="0" w:color="auto"/>
            <w:left w:val="none" w:sz="0" w:space="0" w:color="auto"/>
            <w:bottom w:val="none" w:sz="0" w:space="0" w:color="auto"/>
            <w:right w:val="none" w:sz="0" w:space="0" w:color="auto"/>
          </w:divBdr>
        </w:div>
        <w:div w:id="378745401">
          <w:marLeft w:val="0"/>
          <w:marRight w:val="0"/>
          <w:marTop w:val="0"/>
          <w:marBottom w:val="0"/>
          <w:divBdr>
            <w:top w:val="none" w:sz="0" w:space="0" w:color="auto"/>
            <w:left w:val="none" w:sz="0" w:space="0" w:color="auto"/>
            <w:bottom w:val="none" w:sz="0" w:space="0" w:color="auto"/>
            <w:right w:val="none" w:sz="0" w:space="0" w:color="auto"/>
          </w:divBdr>
        </w:div>
      </w:divsChild>
    </w:div>
    <w:div w:id="1499493973">
      <w:bodyDiv w:val="1"/>
      <w:marLeft w:val="0"/>
      <w:marRight w:val="0"/>
      <w:marTop w:val="0"/>
      <w:marBottom w:val="0"/>
      <w:divBdr>
        <w:top w:val="none" w:sz="0" w:space="0" w:color="auto"/>
        <w:left w:val="none" w:sz="0" w:space="0" w:color="auto"/>
        <w:bottom w:val="none" w:sz="0" w:space="0" w:color="auto"/>
        <w:right w:val="none" w:sz="0" w:space="0" w:color="auto"/>
      </w:divBdr>
    </w:div>
    <w:div w:id="1788308344">
      <w:bodyDiv w:val="1"/>
      <w:marLeft w:val="0"/>
      <w:marRight w:val="0"/>
      <w:marTop w:val="0"/>
      <w:marBottom w:val="0"/>
      <w:divBdr>
        <w:top w:val="none" w:sz="0" w:space="0" w:color="auto"/>
        <w:left w:val="none" w:sz="0" w:space="0" w:color="auto"/>
        <w:bottom w:val="none" w:sz="0" w:space="0" w:color="auto"/>
        <w:right w:val="none" w:sz="0" w:space="0" w:color="auto"/>
      </w:divBdr>
    </w:div>
    <w:div w:id="1803690634">
      <w:bodyDiv w:val="1"/>
      <w:marLeft w:val="0"/>
      <w:marRight w:val="0"/>
      <w:marTop w:val="0"/>
      <w:marBottom w:val="0"/>
      <w:divBdr>
        <w:top w:val="none" w:sz="0" w:space="0" w:color="auto"/>
        <w:left w:val="none" w:sz="0" w:space="0" w:color="auto"/>
        <w:bottom w:val="none" w:sz="0" w:space="0" w:color="auto"/>
        <w:right w:val="none" w:sz="0" w:space="0" w:color="auto"/>
      </w:divBdr>
      <w:divsChild>
        <w:div w:id="1852142946">
          <w:marLeft w:val="0"/>
          <w:marRight w:val="0"/>
          <w:marTop w:val="0"/>
          <w:marBottom w:val="0"/>
          <w:divBdr>
            <w:top w:val="none" w:sz="0" w:space="0" w:color="auto"/>
            <w:left w:val="none" w:sz="0" w:space="0" w:color="auto"/>
            <w:bottom w:val="none" w:sz="0" w:space="0" w:color="auto"/>
            <w:right w:val="none" w:sz="0" w:space="0" w:color="auto"/>
          </w:divBdr>
          <w:divsChild>
            <w:div w:id="1592860523">
              <w:marLeft w:val="0"/>
              <w:marRight w:val="0"/>
              <w:marTop w:val="0"/>
              <w:marBottom w:val="0"/>
              <w:divBdr>
                <w:top w:val="none" w:sz="0" w:space="0" w:color="auto"/>
                <w:left w:val="none" w:sz="0" w:space="0" w:color="auto"/>
                <w:bottom w:val="none" w:sz="0" w:space="0" w:color="auto"/>
                <w:right w:val="none" w:sz="0" w:space="0" w:color="auto"/>
              </w:divBdr>
              <w:divsChild>
                <w:div w:id="23594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467421">
      <w:bodyDiv w:val="1"/>
      <w:marLeft w:val="0"/>
      <w:marRight w:val="0"/>
      <w:marTop w:val="0"/>
      <w:marBottom w:val="0"/>
      <w:divBdr>
        <w:top w:val="none" w:sz="0" w:space="0" w:color="auto"/>
        <w:left w:val="none" w:sz="0" w:space="0" w:color="auto"/>
        <w:bottom w:val="none" w:sz="0" w:space="0" w:color="auto"/>
        <w:right w:val="none" w:sz="0" w:space="0" w:color="auto"/>
      </w:divBdr>
    </w:div>
    <w:div w:id="1875925178">
      <w:bodyDiv w:val="1"/>
      <w:marLeft w:val="0"/>
      <w:marRight w:val="0"/>
      <w:marTop w:val="0"/>
      <w:marBottom w:val="0"/>
      <w:divBdr>
        <w:top w:val="none" w:sz="0" w:space="0" w:color="auto"/>
        <w:left w:val="none" w:sz="0" w:space="0" w:color="auto"/>
        <w:bottom w:val="none" w:sz="0" w:space="0" w:color="auto"/>
        <w:right w:val="none" w:sz="0" w:space="0" w:color="auto"/>
      </w:divBdr>
    </w:div>
    <w:div w:id="1929576571">
      <w:bodyDiv w:val="1"/>
      <w:marLeft w:val="0"/>
      <w:marRight w:val="0"/>
      <w:marTop w:val="0"/>
      <w:marBottom w:val="0"/>
      <w:divBdr>
        <w:top w:val="none" w:sz="0" w:space="0" w:color="auto"/>
        <w:left w:val="none" w:sz="0" w:space="0" w:color="auto"/>
        <w:bottom w:val="none" w:sz="0" w:space="0" w:color="auto"/>
        <w:right w:val="none" w:sz="0" w:space="0" w:color="auto"/>
      </w:divBdr>
    </w:div>
    <w:div w:id="204258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B2A1F-796B-46B9-8186-B8C90DFAA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4</Pages>
  <Words>890</Words>
  <Characters>5464</Characters>
  <Application>Microsoft Office Word</Application>
  <DocSecurity>0</DocSecurity>
  <Lines>45</Lines>
  <Paragraphs>12</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ADAPTACE PRODEJNY</vt:lpstr>
      <vt:lpstr>ADAPTACE PRODEJNY</vt:lpstr>
    </vt:vector>
  </TitlesOfParts>
  <Company>IBA s.r.o.</Company>
  <LinksUpToDate>false</LinksUpToDate>
  <CharactersWithSpaces>6342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ADAPTACE PRODEJNY</dc:title>
  <dc:creator>iba_user</dc:creator>
  <cp:lastModifiedBy>iba_user</cp:lastModifiedBy>
  <cp:revision>13</cp:revision>
  <cp:lastPrinted>2018-07-30T13:12:00Z</cp:lastPrinted>
  <dcterms:created xsi:type="dcterms:W3CDTF">2018-07-27T16:15:00Z</dcterms:created>
  <dcterms:modified xsi:type="dcterms:W3CDTF">2018-07-30T13:12:00Z</dcterms:modified>
</cp:coreProperties>
</file>